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9C1" w:rsidRPr="00124911" w:rsidRDefault="001D49C1" w:rsidP="001D49C1">
      <w:pPr>
        <w:widowControl w:val="0"/>
        <w:jc w:val="center"/>
        <w:rPr>
          <w:b/>
          <w:caps/>
        </w:rPr>
      </w:pPr>
      <w:r>
        <w:rPr>
          <w:b/>
          <w:caps/>
        </w:rPr>
        <w:t>Извещение о проведении  запроса  котировок</w:t>
      </w:r>
    </w:p>
    <w:p w:rsidR="001D49C1" w:rsidRPr="00124911" w:rsidRDefault="001D49C1" w:rsidP="001D49C1">
      <w:pPr>
        <w:widowControl w:val="0"/>
        <w:jc w:val="center"/>
        <w:rPr>
          <w:b/>
          <w:caps/>
        </w:rPr>
      </w:pPr>
    </w:p>
    <w:p w:rsidR="001D49C1" w:rsidRPr="0076462B" w:rsidRDefault="001D49C1" w:rsidP="001D49C1">
      <w:pPr>
        <w:widowControl w:val="0"/>
        <w:jc w:val="right"/>
        <w:rPr>
          <w:b/>
          <w:caps/>
          <w:sz w:val="22"/>
          <w:szCs w:val="22"/>
        </w:rPr>
      </w:pPr>
      <w:r>
        <w:t xml:space="preserve">   </w:t>
      </w:r>
      <w:r>
        <w:rPr>
          <w:sz w:val="22"/>
          <w:szCs w:val="22"/>
        </w:rPr>
        <w:t xml:space="preserve">Дата: </w:t>
      </w:r>
      <w:r w:rsidR="00613CFD">
        <w:rPr>
          <w:sz w:val="22"/>
          <w:szCs w:val="22"/>
        </w:rPr>
        <w:t>2</w:t>
      </w:r>
      <w:r w:rsidR="005F4219" w:rsidRPr="005F4219">
        <w:rPr>
          <w:sz w:val="22"/>
          <w:szCs w:val="22"/>
        </w:rPr>
        <w:t>5</w:t>
      </w:r>
      <w:r>
        <w:rPr>
          <w:sz w:val="22"/>
          <w:szCs w:val="22"/>
        </w:rPr>
        <w:t>.04.</w:t>
      </w:r>
      <w:r w:rsidRPr="0076462B">
        <w:rPr>
          <w:sz w:val="22"/>
          <w:szCs w:val="22"/>
        </w:rPr>
        <w:t>2013 г.</w:t>
      </w:r>
    </w:p>
    <w:p w:rsidR="001D49C1" w:rsidRPr="00AC5ACF" w:rsidRDefault="001D49C1" w:rsidP="001D49C1">
      <w:pPr>
        <w:widowControl w:val="0"/>
        <w:tabs>
          <w:tab w:val="left" w:pos="6570"/>
          <w:tab w:val="right" w:pos="9720"/>
        </w:tabs>
        <w:ind w:right="-143"/>
        <w:jc w:val="right"/>
        <w:rPr>
          <w:sz w:val="22"/>
          <w:szCs w:val="22"/>
          <w:lang w:val="en-US"/>
        </w:rPr>
      </w:pPr>
      <w:r w:rsidRPr="0076462B">
        <w:rPr>
          <w:sz w:val="22"/>
          <w:szCs w:val="22"/>
        </w:rPr>
        <w:t xml:space="preserve">Регистрационный № </w:t>
      </w:r>
      <w:r w:rsidR="00AC5ACF" w:rsidRPr="00AC5ACF">
        <w:rPr>
          <w:sz w:val="22"/>
          <w:szCs w:val="22"/>
        </w:rPr>
        <w:t>10</w:t>
      </w:r>
      <w:r w:rsidR="00AC5ACF">
        <w:rPr>
          <w:sz w:val="22"/>
          <w:szCs w:val="22"/>
          <w:lang w:val="en-US"/>
        </w:rPr>
        <w:t>9</w:t>
      </w:r>
    </w:p>
    <w:p w:rsidR="001D49C1" w:rsidRPr="006362A5" w:rsidRDefault="001D49C1" w:rsidP="001D49C1">
      <w:pPr>
        <w:widowControl w:val="0"/>
        <w:jc w:val="both"/>
        <w:rPr>
          <w:sz w:val="22"/>
          <w:szCs w:val="22"/>
        </w:rPr>
      </w:pPr>
    </w:p>
    <w:tbl>
      <w:tblPr>
        <w:tblW w:w="5332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7"/>
        <w:gridCol w:w="5820"/>
      </w:tblGrid>
      <w:tr w:rsidR="001D49C1" w:rsidRPr="006362A5" w:rsidTr="00C6767C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6362A5" w:rsidRDefault="001D49C1" w:rsidP="00C6767C">
            <w:pPr>
              <w:rPr>
                <w:b/>
                <w:sz w:val="22"/>
                <w:szCs w:val="22"/>
              </w:rPr>
            </w:pPr>
            <w:r w:rsidRPr="006362A5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AC5ACF" w:rsidRDefault="00AC5ACF" w:rsidP="00ED14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AC5ACF">
              <w:rPr>
                <w:sz w:val="22"/>
                <w:szCs w:val="22"/>
              </w:rPr>
              <w:t>униципальное бюджетное образовательное учреждение средняя</w:t>
            </w:r>
            <w:r w:rsidRPr="00AC5ACF">
              <w:rPr>
                <w:sz w:val="22"/>
                <w:szCs w:val="22"/>
              </w:rPr>
              <w:t xml:space="preserve"> общеобразовательная школа № 56</w:t>
            </w:r>
          </w:p>
        </w:tc>
      </w:tr>
      <w:tr w:rsidR="001D49C1" w:rsidRPr="006362A5" w:rsidTr="00C6767C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6362A5" w:rsidRDefault="001D49C1" w:rsidP="00C6767C">
            <w:pPr>
              <w:rPr>
                <w:b/>
                <w:sz w:val="22"/>
                <w:szCs w:val="22"/>
              </w:rPr>
            </w:pPr>
            <w:r w:rsidRPr="006362A5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AC5ACF" w:rsidRDefault="00AC5ACF" w:rsidP="00AC5ACF">
            <w:pPr>
              <w:rPr>
                <w:sz w:val="22"/>
                <w:szCs w:val="22"/>
              </w:rPr>
            </w:pPr>
            <w:r w:rsidRPr="00AC5ACF">
              <w:rPr>
                <w:sz w:val="22"/>
                <w:szCs w:val="22"/>
              </w:rPr>
              <w:t>153035, Российская Федерация, Ивановская область, Иваново г,  улица Лазарева, 1/2</w:t>
            </w:r>
          </w:p>
        </w:tc>
      </w:tr>
      <w:tr w:rsidR="001D49C1" w:rsidRPr="006362A5" w:rsidTr="00C6767C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6362A5" w:rsidRDefault="001D49C1" w:rsidP="00C6767C">
            <w:pPr>
              <w:rPr>
                <w:sz w:val="22"/>
                <w:szCs w:val="22"/>
              </w:rPr>
            </w:pPr>
            <w:r w:rsidRPr="006362A5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AC5ACF" w:rsidRDefault="00AC5ACF" w:rsidP="00C6767C">
            <w:pPr>
              <w:rPr>
                <w:sz w:val="22"/>
                <w:szCs w:val="22"/>
              </w:rPr>
            </w:pPr>
            <w:r w:rsidRPr="00AC5ACF">
              <w:rPr>
                <w:sz w:val="22"/>
                <w:szCs w:val="22"/>
              </w:rPr>
              <w:t>7-4932-23</w:t>
            </w:r>
            <w:r>
              <w:rPr>
                <w:sz w:val="22"/>
                <w:szCs w:val="22"/>
              </w:rPr>
              <w:t>-</w:t>
            </w:r>
            <w:r w:rsidRPr="00AC5ACF">
              <w:rPr>
                <w:sz w:val="22"/>
                <w:szCs w:val="22"/>
              </w:rPr>
              <w:t>53</w:t>
            </w:r>
            <w:r>
              <w:rPr>
                <w:sz w:val="22"/>
                <w:szCs w:val="22"/>
              </w:rPr>
              <w:t>-</w:t>
            </w:r>
            <w:r w:rsidRPr="00AC5ACF">
              <w:rPr>
                <w:sz w:val="22"/>
                <w:szCs w:val="22"/>
              </w:rPr>
              <w:t>88</w:t>
            </w:r>
          </w:p>
        </w:tc>
      </w:tr>
      <w:tr w:rsidR="001D49C1" w:rsidRPr="006362A5" w:rsidTr="00C6767C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6362A5" w:rsidRDefault="001D49C1" w:rsidP="00C6767C">
            <w:pPr>
              <w:rPr>
                <w:sz w:val="22"/>
                <w:szCs w:val="22"/>
              </w:rPr>
            </w:pPr>
            <w:r w:rsidRPr="006362A5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5F4219" w:rsidRDefault="001D49C1" w:rsidP="00C6767C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r w:rsidRPr="005F4219">
              <w:rPr>
                <w:sz w:val="22"/>
                <w:szCs w:val="22"/>
              </w:rPr>
              <w:t>153000, г. Иваново, пл. Революции, д. 6,  к. 301, Администрация города Иванова</w:t>
            </w:r>
          </w:p>
        </w:tc>
      </w:tr>
    </w:tbl>
    <w:p w:rsidR="005F4219" w:rsidRDefault="005F4219" w:rsidP="005F4219">
      <w:pPr>
        <w:tabs>
          <w:tab w:val="left" w:pos="1288"/>
        </w:tabs>
        <w:jc w:val="right"/>
        <w:rPr>
          <w:sz w:val="18"/>
          <w:szCs w:val="18"/>
        </w:rPr>
      </w:pPr>
    </w:p>
    <w:p w:rsidR="00AC5ACF" w:rsidRPr="00AC5ACF" w:rsidRDefault="00AC5ACF" w:rsidP="00AC5ACF">
      <w:pPr>
        <w:tabs>
          <w:tab w:val="left" w:pos="1288"/>
        </w:tabs>
        <w:jc w:val="right"/>
        <w:rPr>
          <w:sz w:val="22"/>
          <w:szCs w:val="22"/>
        </w:rPr>
      </w:pP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20"/>
        <w:gridCol w:w="1728"/>
        <w:gridCol w:w="6834"/>
      </w:tblGrid>
      <w:tr w:rsidR="00AC5ACF" w:rsidRPr="00AC5ACF" w:rsidTr="00AC5ACF">
        <w:trPr>
          <w:trHeight w:val="976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ACF" w:rsidRPr="00AC5ACF" w:rsidRDefault="00AC5ACF">
            <w:pPr>
              <w:pStyle w:val="a6"/>
              <w:tabs>
                <w:tab w:val="left" w:pos="1288"/>
              </w:tabs>
              <w:jc w:val="center"/>
              <w:rPr>
                <w:sz w:val="22"/>
                <w:szCs w:val="22"/>
              </w:rPr>
            </w:pPr>
            <w:r w:rsidRPr="00AC5ACF">
              <w:rPr>
                <w:sz w:val="22"/>
                <w:szCs w:val="22"/>
              </w:rPr>
              <w:t>Наименование оказываемых услуг</w:t>
            </w:r>
          </w:p>
        </w:tc>
        <w:tc>
          <w:tcPr>
            <w:tcW w:w="8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ACF" w:rsidRPr="00AC5ACF" w:rsidRDefault="00AC5ACF">
            <w:pPr>
              <w:pStyle w:val="a6"/>
              <w:tabs>
                <w:tab w:val="left" w:pos="1288"/>
              </w:tabs>
              <w:rPr>
                <w:sz w:val="22"/>
                <w:szCs w:val="22"/>
              </w:rPr>
            </w:pPr>
          </w:p>
          <w:p w:rsidR="00AC5ACF" w:rsidRPr="00AC5ACF" w:rsidRDefault="00AC5ACF">
            <w:pPr>
              <w:pStyle w:val="a6"/>
              <w:tabs>
                <w:tab w:val="left" w:pos="1288"/>
              </w:tabs>
              <w:jc w:val="center"/>
              <w:rPr>
                <w:sz w:val="22"/>
                <w:szCs w:val="22"/>
              </w:rPr>
            </w:pPr>
            <w:r w:rsidRPr="00AC5ACF">
              <w:rPr>
                <w:sz w:val="22"/>
                <w:szCs w:val="22"/>
              </w:rPr>
              <w:t>Характеристики</w:t>
            </w:r>
          </w:p>
          <w:p w:rsidR="00AC5ACF" w:rsidRPr="00AC5ACF" w:rsidRDefault="00AC5ACF">
            <w:pPr>
              <w:pStyle w:val="a6"/>
              <w:tabs>
                <w:tab w:val="left" w:pos="1288"/>
              </w:tabs>
              <w:jc w:val="center"/>
              <w:rPr>
                <w:b/>
                <w:sz w:val="22"/>
                <w:szCs w:val="22"/>
              </w:rPr>
            </w:pPr>
            <w:r w:rsidRPr="00AC5ACF">
              <w:rPr>
                <w:sz w:val="22"/>
                <w:szCs w:val="22"/>
              </w:rPr>
              <w:t>оказываемых услуг</w:t>
            </w:r>
          </w:p>
        </w:tc>
      </w:tr>
      <w:tr w:rsidR="00AC5ACF" w:rsidRPr="00AC5ACF" w:rsidTr="00AC5ACF"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CF" w:rsidRPr="00AC5ACF" w:rsidRDefault="00AC5ACF">
            <w:pPr>
              <w:ind w:right="-70"/>
              <w:rPr>
                <w:color w:val="000000"/>
                <w:sz w:val="22"/>
                <w:szCs w:val="22"/>
              </w:rPr>
            </w:pPr>
            <w:r w:rsidRPr="00AC5ACF">
              <w:rPr>
                <w:color w:val="000000"/>
                <w:sz w:val="22"/>
                <w:szCs w:val="22"/>
              </w:rPr>
              <w:t>Организация питания в лагерях с дневным пребыванием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  <w:p w:rsidR="00AC5ACF" w:rsidRPr="00AC5ACF" w:rsidRDefault="00AC5ACF">
            <w:pPr>
              <w:ind w:right="-7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(</w:t>
            </w:r>
            <w:r>
              <w:rPr>
                <w:color w:val="000000"/>
                <w:sz w:val="22"/>
                <w:szCs w:val="22"/>
              </w:rPr>
              <w:t>МБОУ СОШ № 56)</w:t>
            </w:r>
          </w:p>
          <w:p w:rsidR="00AC5ACF" w:rsidRPr="00AC5ACF" w:rsidRDefault="00AC5ACF">
            <w:pPr>
              <w:tabs>
                <w:tab w:val="left" w:pos="1288"/>
              </w:tabs>
              <w:rPr>
                <w:sz w:val="22"/>
                <w:szCs w:val="22"/>
              </w:rPr>
            </w:pPr>
            <w:r w:rsidRPr="00AC5ACF">
              <w:rPr>
                <w:color w:val="000000"/>
                <w:sz w:val="22"/>
                <w:szCs w:val="22"/>
              </w:rPr>
              <w:t>Код ОКДП 5520010</w:t>
            </w:r>
          </w:p>
          <w:p w:rsidR="00AC5ACF" w:rsidRPr="00AC5ACF" w:rsidRDefault="00AC5ACF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ACF" w:rsidRPr="00AC5ACF" w:rsidRDefault="00AC5ACF">
            <w:pPr>
              <w:tabs>
                <w:tab w:val="left" w:pos="1288"/>
              </w:tabs>
              <w:rPr>
                <w:sz w:val="22"/>
                <w:szCs w:val="22"/>
              </w:rPr>
            </w:pPr>
            <w:r w:rsidRPr="00AC5ACF">
              <w:rPr>
                <w:sz w:val="22"/>
                <w:szCs w:val="22"/>
              </w:rPr>
              <w:t>Качественные характеристики  услуг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ACF" w:rsidRPr="00AC5ACF" w:rsidRDefault="00AC5AC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C5ACF">
              <w:rPr>
                <w:sz w:val="22"/>
                <w:szCs w:val="22"/>
              </w:rPr>
              <w:t>1. Сырье, используемое в производстве продуктов детского питания, должно соответствовать требованиям санитарно-эпидемиологических правил и нормативов СанПиН 2.3.2.1078-01 "Гигиенические требования безопасности и пищевой ценности пищевых продуктов".</w:t>
            </w:r>
          </w:p>
          <w:p w:rsidR="00AC5ACF" w:rsidRPr="00AC5ACF" w:rsidRDefault="00AC5AC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C5ACF">
              <w:rPr>
                <w:sz w:val="22"/>
                <w:szCs w:val="22"/>
              </w:rPr>
              <w:t>2. Питьевая вода, используемая в качестве компонента при производстве продуктов детского питания, должна соответствовать нормам СанПиН 2.1.4.1074-01 "Питьевая вода. Гигиенические требования к качеству воды централизованных систем питьевого водоснабжения. Контроль качества" (Постановление Главного государственного санитарного врача Российской Федерации от 26.09.2001 N 24, зарегистрированное Минюстом России 31.10.2001, регистрационный N 3011).</w:t>
            </w:r>
          </w:p>
          <w:p w:rsidR="00AC5ACF" w:rsidRPr="00AC5ACF" w:rsidRDefault="00AC5AC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C5ACF">
              <w:rPr>
                <w:sz w:val="22"/>
                <w:szCs w:val="22"/>
              </w:rPr>
              <w:t>3. Вода, используемая для технологических нужд, связанных с производством продукции, должна соответствовать санитарно-эпидемиологическим правилам и нормативам СанПиН 2.1.4.1074-01 "Питьевая вода. Гигиенические требования к качеству воды централизованных систем питьевого водоснабжения. Контроль качества" (Постановление Главного государственного санитарного врача Российской Федерации от 26.09.2001 N 24, зарегистрированное Минюстом России 31.10.2001, регистрационный N 3011).</w:t>
            </w:r>
          </w:p>
          <w:p w:rsidR="00AC5ACF" w:rsidRPr="00AC5ACF" w:rsidRDefault="00AC5AC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C5ACF">
              <w:rPr>
                <w:sz w:val="22"/>
                <w:szCs w:val="22"/>
              </w:rPr>
              <w:t>4. Основные гигиенические требования к химическому составу продуктов детского питания установлены санитарно-эпидемиологическими правилами и нормативами СанПиН 2.3.2.1078-01 "Гигиенические требования безопасности и пищевой ценности пищевых продуктов".</w:t>
            </w:r>
          </w:p>
          <w:p w:rsidR="00AC5ACF" w:rsidRPr="00AC5ACF" w:rsidRDefault="00AC5ACF">
            <w:pPr>
              <w:pStyle w:val="a6"/>
              <w:jc w:val="both"/>
              <w:rPr>
                <w:sz w:val="22"/>
                <w:szCs w:val="22"/>
              </w:rPr>
            </w:pPr>
            <w:r w:rsidRPr="00AC5ACF">
              <w:rPr>
                <w:sz w:val="22"/>
                <w:szCs w:val="22"/>
                <w:lang w:val="bg-BG"/>
              </w:rPr>
              <w:t xml:space="preserve">5. </w:t>
            </w:r>
            <w:r w:rsidRPr="00AC5ACF">
              <w:rPr>
                <w:rFonts w:cs="Times New Roman CYR"/>
                <w:sz w:val="22"/>
                <w:szCs w:val="22"/>
                <w:lang w:val="bg-BG"/>
              </w:rPr>
              <w:t>При изготовлении блюд, кулинарных и кондитерских изделий использовать продукты только надлежащего качества, соответствующие обязательным требованиям нормативных документов.</w:t>
            </w:r>
            <w:r w:rsidRPr="00AC5ACF">
              <w:rPr>
                <w:sz w:val="22"/>
                <w:szCs w:val="22"/>
              </w:rPr>
              <w:t xml:space="preserve"> </w:t>
            </w:r>
          </w:p>
          <w:p w:rsidR="00AC5ACF" w:rsidRPr="00AC5ACF" w:rsidRDefault="00AC5ACF">
            <w:pPr>
              <w:pStyle w:val="a6"/>
              <w:jc w:val="both"/>
              <w:rPr>
                <w:rFonts w:cs="Times New Roman CYR"/>
                <w:sz w:val="22"/>
                <w:szCs w:val="22"/>
                <w:lang w:val="bg-BG"/>
              </w:rPr>
            </w:pPr>
            <w:r w:rsidRPr="00AC5ACF">
              <w:rPr>
                <w:rFonts w:cs="Times New Roman CYR"/>
                <w:sz w:val="22"/>
                <w:szCs w:val="22"/>
                <w:lang w:val="bg-BG"/>
              </w:rPr>
              <w:t>6. Обеспечивать детей рациональным и разнообразным питанием на протяжении дня и всей смены лагеря, основу которого должна составлять организация профилактического (щадящего) питания с предусмотренной    специальной кулинарно-технологической обработкой продуктов.</w:t>
            </w:r>
          </w:p>
        </w:tc>
      </w:tr>
      <w:tr w:rsidR="00AC5ACF" w:rsidRPr="00AC5ACF" w:rsidTr="00AC5ACF">
        <w:trPr>
          <w:trHeight w:val="1170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ACF" w:rsidRPr="00AC5ACF" w:rsidRDefault="00AC5ACF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CF" w:rsidRPr="00AC5ACF" w:rsidRDefault="00AC5ACF">
            <w:pPr>
              <w:tabs>
                <w:tab w:val="left" w:pos="1288"/>
              </w:tabs>
              <w:jc w:val="both"/>
              <w:rPr>
                <w:sz w:val="22"/>
                <w:szCs w:val="22"/>
              </w:rPr>
            </w:pPr>
            <w:r w:rsidRPr="00AC5ACF">
              <w:rPr>
                <w:sz w:val="22"/>
                <w:szCs w:val="22"/>
              </w:rPr>
              <w:t>Технические характеристики услуг</w:t>
            </w:r>
          </w:p>
          <w:p w:rsidR="00AC5ACF" w:rsidRPr="00AC5ACF" w:rsidRDefault="00AC5ACF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  <w:p w:rsidR="00AC5ACF" w:rsidRPr="00AC5ACF" w:rsidRDefault="00AC5ACF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ACF" w:rsidRPr="00AC5ACF" w:rsidRDefault="00AC5AC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C5ACF">
              <w:rPr>
                <w:rFonts w:ascii="Times New Roman" w:hAnsi="Times New Roman" w:cs="Times New Roman"/>
                <w:sz w:val="22"/>
                <w:szCs w:val="22"/>
              </w:rPr>
              <w:t>1. Индивидуальные предприниматели и юридические лица, осуществляющие деятельность в сфере производства и оборота продуктов детского питания, обязаны иметь в наличии официально изданные санитарные правила согласно статье 11 Федерального закона от 30.03.1999 N 52-ФЗ "О санитарно-эпидемиологическом благополучии населения".</w:t>
            </w:r>
          </w:p>
          <w:p w:rsidR="00AC5ACF" w:rsidRPr="00AC5ACF" w:rsidRDefault="00AC5AC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C5ACF">
              <w:rPr>
                <w:sz w:val="22"/>
                <w:szCs w:val="22"/>
              </w:rPr>
              <w:t>2. На основании санитарно-эпидемиологической экспертизы о соответствии (несоответствии) нормативным документам продуктов детского питания и представляемым техническим документам на их производство, исходя из требований законодательства Российской Федерации, необходимо иметь свидетельство о государственной регистрации установленного образца.</w:t>
            </w:r>
          </w:p>
          <w:p w:rsidR="00AC5ACF" w:rsidRPr="00AC5ACF" w:rsidRDefault="00AC5AC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C5ACF">
              <w:rPr>
                <w:sz w:val="22"/>
                <w:szCs w:val="22"/>
              </w:rPr>
              <w:t>3. Отчет о выполнении оказываемых услуг перед Заказчиком происходит при наличии  документов:</w:t>
            </w:r>
          </w:p>
          <w:p w:rsidR="00AC5ACF" w:rsidRPr="00AC5ACF" w:rsidRDefault="00AC5ACF">
            <w:pPr>
              <w:rPr>
                <w:sz w:val="22"/>
                <w:szCs w:val="22"/>
              </w:rPr>
            </w:pPr>
            <w:r w:rsidRPr="00AC5ACF">
              <w:rPr>
                <w:sz w:val="22"/>
                <w:szCs w:val="22"/>
              </w:rPr>
              <w:t>- табель посещаемости;</w:t>
            </w:r>
          </w:p>
          <w:p w:rsidR="00AC5ACF" w:rsidRPr="00AC5ACF" w:rsidRDefault="00AC5ACF">
            <w:pPr>
              <w:pStyle w:val="a6"/>
              <w:rPr>
                <w:sz w:val="22"/>
                <w:szCs w:val="22"/>
              </w:rPr>
            </w:pPr>
            <w:r w:rsidRPr="00AC5ACF">
              <w:rPr>
                <w:sz w:val="22"/>
                <w:szCs w:val="22"/>
              </w:rPr>
              <w:t>- акт сверки расчетов о стоимости набора продуктов;</w:t>
            </w:r>
          </w:p>
          <w:p w:rsidR="00AC5ACF" w:rsidRPr="00AC5ACF" w:rsidRDefault="00AC5ACF">
            <w:pPr>
              <w:pStyle w:val="a6"/>
              <w:rPr>
                <w:sz w:val="22"/>
                <w:szCs w:val="22"/>
              </w:rPr>
            </w:pPr>
            <w:r w:rsidRPr="00AC5ACF">
              <w:rPr>
                <w:sz w:val="22"/>
                <w:szCs w:val="22"/>
              </w:rPr>
              <w:t>- меню;</w:t>
            </w:r>
          </w:p>
          <w:p w:rsidR="00AC5ACF" w:rsidRPr="00AC5ACF" w:rsidRDefault="00AC5ACF">
            <w:pPr>
              <w:pStyle w:val="a6"/>
              <w:rPr>
                <w:sz w:val="22"/>
                <w:szCs w:val="22"/>
              </w:rPr>
            </w:pPr>
            <w:r w:rsidRPr="00AC5ACF">
              <w:rPr>
                <w:sz w:val="22"/>
                <w:szCs w:val="22"/>
              </w:rPr>
              <w:t xml:space="preserve">- ведомость </w:t>
            </w:r>
            <w:proofErr w:type="gramStart"/>
            <w:r w:rsidRPr="00AC5ACF">
              <w:rPr>
                <w:sz w:val="22"/>
                <w:szCs w:val="22"/>
              </w:rPr>
              <w:t>контроля за</w:t>
            </w:r>
            <w:proofErr w:type="gramEnd"/>
            <w:r w:rsidRPr="00AC5ACF">
              <w:rPr>
                <w:sz w:val="22"/>
                <w:szCs w:val="22"/>
              </w:rPr>
              <w:t xml:space="preserve"> рационом питания.</w:t>
            </w:r>
          </w:p>
          <w:p w:rsidR="00AC5ACF" w:rsidRPr="00AC5ACF" w:rsidRDefault="00AC5ACF">
            <w:pPr>
              <w:pStyle w:val="a6"/>
              <w:jc w:val="both"/>
              <w:rPr>
                <w:rFonts w:cs="Times New Roman CYR"/>
                <w:sz w:val="22"/>
                <w:szCs w:val="22"/>
                <w:lang w:val="bg-BG"/>
              </w:rPr>
            </w:pPr>
            <w:r w:rsidRPr="00AC5ACF">
              <w:rPr>
                <w:rFonts w:cs="Times New Roman CYR"/>
                <w:sz w:val="22"/>
                <w:szCs w:val="22"/>
              </w:rPr>
              <w:t>4.</w:t>
            </w:r>
            <w:r w:rsidRPr="00AC5ACF">
              <w:rPr>
                <w:rFonts w:cs="Times New Roman CYR"/>
                <w:sz w:val="22"/>
                <w:szCs w:val="22"/>
                <w:lang w:val="bg-BG"/>
              </w:rPr>
              <w:t xml:space="preserve"> Предоставлять за счет своих средств транспорт для доставки необходимых продуктов и оборудования для обеспечения питания учащихся.</w:t>
            </w:r>
          </w:p>
          <w:p w:rsidR="00AC5ACF" w:rsidRPr="00AC5ACF" w:rsidRDefault="00AC5ACF">
            <w:pPr>
              <w:pStyle w:val="a6"/>
              <w:rPr>
                <w:sz w:val="22"/>
                <w:szCs w:val="22"/>
              </w:rPr>
            </w:pPr>
            <w:r w:rsidRPr="00AC5ACF">
              <w:rPr>
                <w:sz w:val="22"/>
                <w:szCs w:val="22"/>
              </w:rPr>
              <w:t xml:space="preserve">5. Двухразовое питание:  завтрак и обед в дни работы  лагеря. </w:t>
            </w:r>
          </w:p>
          <w:p w:rsidR="00AC5ACF" w:rsidRPr="00AC5ACF" w:rsidRDefault="00AC5ACF">
            <w:pPr>
              <w:pStyle w:val="a6"/>
              <w:tabs>
                <w:tab w:val="left" w:pos="1288"/>
              </w:tabs>
              <w:rPr>
                <w:sz w:val="22"/>
                <w:szCs w:val="22"/>
              </w:rPr>
            </w:pPr>
            <w:r w:rsidRPr="00AC5ACF">
              <w:rPr>
                <w:sz w:val="22"/>
                <w:szCs w:val="22"/>
              </w:rPr>
              <w:t xml:space="preserve">6. Стоимость питания – 80 руб. в день на одного ребенка. </w:t>
            </w:r>
          </w:p>
        </w:tc>
      </w:tr>
      <w:tr w:rsidR="00AC5ACF" w:rsidRPr="00AC5ACF" w:rsidTr="00AC5ACF">
        <w:trPr>
          <w:trHeight w:val="890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ACF" w:rsidRPr="00AC5ACF" w:rsidRDefault="00AC5ACF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ACF" w:rsidRPr="00AC5ACF" w:rsidRDefault="00AC5ACF">
            <w:pPr>
              <w:tabs>
                <w:tab w:val="left" w:pos="1288"/>
              </w:tabs>
              <w:rPr>
                <w:sz w:val="22"/>
                <w:szCs w:val="22"/>
              </w:rPr>
            </w:pPr>
            <w:r w:rsidRPr="00AC5ACF">
              <w:rPr>
                <w:sz w:val="22"/>
                <w:szCs w:val="22"/>
              </w:rPr>
              <w:t>Требования к безопасности услуг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CF" w:rsidRPr="00AC5ACF" w:rsidRDefault="00AC5ACF" w:rsidP="00AC5ACF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rFonts w:cs="Times New Roman CYR"/>
                <w:sz w:val="22"/>
                <w:szCs w:val="22"/>
                <w:lang w:val="bg-BG"/>
              </w:rPr>
            </w:pPr>
            <w:r w:rsidRPr="00AC5ACF">
              <w:rPr>
                <w:rFonts w:cs="Times New Roman CYR"/>
                <w:sz w:val="22"/>
                <w:szCs w:val="22"/>
                <w:lang w:val="bg-BG"/>
              </w:rPr>
              <w:t>Соблюдать установленные государственные стандарты, санитарные правила и нормы, технологические нормативы, противопожарные правила, правила техники безопасности, методические указания по организации рационального питания учащихся в образовательных учреждениях.</w:t>
            </w:r>
          </w:p>
          <w:p w:rsidR="00AC5ACF" w:rsidRPr="00AC5ACF" w:rsidRDefault="00AC5ACF" w:rsidP="00AC5ACF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rFonts w:cs="Times New Roman CYR"/>
                <w:sz w:val="22"/>
                <w:szCs w:val="22"/>
                <w:lang w:val="bg-BG"/>
              </w:rPr>
            </w:pPr>
            <w:r w:rsidRPr="00AC5ACF">
              <w:rPr>
                <w:rFonts w:cs="Times New Roman CYR"/>
                <w:sz w:val="22"/>
                <w:szCs w:val="22"/>
                <w:lang w:val="bg-BG"/>
              </w:rPr>
              <w:t>Осуществлять реализацию приготовленных блюд в строго определенные санитарными правилами сроки.</w:t>
            </w:r>
          </w:p>
          <w:p w:rsidR="00AC5ACF" w:rsidRPr="00AC5ACF" w:rsidRDefault="00AC5ACF" w:rsidP="00AC5ACF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rFonts w:cs="Times New Roman CYR"/>
                <w:sz w:val="22"/>
                <w:szCs w:val="22"/>
                <w:lang w:val="bg-BG"/>
              </w:rPr>
            </w:pPr>
            <w:r w:rsidRPr="00AC5ACF">
              <w:rPr>
                <w:rFonts w:cs="Times New Roman CYR"/>
                <w:sz w:val="22"/>
                <w:szCs w:val="22"/>
                <w:lang w:val="bg-BG"/>
              </w:rPr>
              <w:t>Организовывать ежедневный контроль готовых изделий и блюд.</w:t>
            </w:r>
          </w:p>
          <w:p w:rsidR="00AC5ACF" w:rsidRPr="00AC5ACF" w:rsidRDefault="00AC5ACF" w:rsidP="00AC5ACF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rFonts w:cs="Times New Roman CYR"/>
                <w:sz w:val="22"/>
                <w:szCs w:val="22"/>
                <w:lang w:val="bg-BG"/>
              </w:rPr>
            </w:pPr>
            <w:r w:rsidRPr="00AC5ACF">
              <w:rPr>
                <w:rFonts w:cs="Times New Roman CYR"/>
                <w:sz w:val="22"/>
                <w:szCs w:val="22"/>
                <w:lang w:val="bg-BG"/>
              </w:rPr>
              <w:t>Обеспечивать соблюдение установленных правилами и стандартами условий, сроков хранения и реализации скоропортящихся продуктов.</w:t>
            </w:r>
          </w:p>
          <w:p w:rsidR="00AC5ACF" w:rsidRPr="00AC5ACF" w:rsidRDefault="00AC5ACF" w:rsidP="00AC5ACF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rFonts w:cs="Times New Roman CYR"/>
                <w:sz w:val="22"/>
                <w:szCs w:val="22"/>
                <w:lang w:val="bg-BG"/>
              </w:rPr>
            </w:pPr>
            <w:r w:rsidRPr="00AC5ACF">
              <w:rPr>
                <w:rFonts w:cs="Times New Roman CYR"/>
                <w:sz w:val="22"/>
                <w:szCs w:val="22"/>
                <w:lang w:val="bg-BG"/>
              </w:rPr>
              <w:t>Обеспечить входной контроль поступающих продуктов, оперативный контроль в процессе их обработки и подготовки к реализации и приемочный контроль качества выпускаемой продукции.</w:t>
            </w:r>
          </w:p>
          <w:p w:rsidR="00AC5ACF" w:rsidRPr="00AC5ACF" w:rsidRDefault="00AC5ACF" w:rsidP="00AC5ACF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rFonts w:cs="Times New Roman CYR"/>
                <w:sz w:val="22"/>
                <w:szCs w:val="22"/>
                <w:lang w:val="bg-BG"/>
              </w:rPr>
            </w:pPr>
            <w:r w:rsidRPr="00AC5ACF">
              <w:rPr>
                <w:rFonts w:cs="Times New Roman CYR"/>
                <w:sz w:val="22"/>
                <w:szCs w:val="22"/>
                <w:lang w:val="bg-BG"/>
              </w:rPr>
              <w:t>Контролировать своевременное прохождение работниками столовых    обязательных медицинских и  профессиональных осмотров,  в соответствии  с действующим законодател ьством.</w:t>
            </w:r>
          </w:p>
          <w:p w:rsidR="00AC5ACF" w:rsidRPr="00AC5ACF" w:rsidRDefault="00AC5ACF" w:rsidP="00AC5ACF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rFonts w:cs="Times New Roman CYR"/>
                <w:sz w:val="22"/>
                <w:szCs w:val="22"/>
                <w:lang w:val="bg-BG"/>
              </w:rPr>
            </w:pPr>
            <w:r w:rsidRPr="00AC5ACF">
              <w:rPr>
                <w:rFonts w:cs="Times New Roman CYR"/>
                <w:sz w:val="22"/>
                <w:szCs w:val="22"/>
                <w:lang w:val="bg-BG"/>
              </w:rPr>
              <w:t>Если установлено, что выпускаемая продукция может причинить вред жизни, здоровью учащихся, преподавателей учреждения Исполнитель обязан незамедлительно приостановить ее производство до устранения причин вреда и прекратить ее реализацию.</w:t>
            </w:r>
          </w:p>
          <w:p w:rsidR="00AC5ACF" w:rsidRPr="00AC5ACF" w:rsidRDefault="00AC5ACF">
            <w:pPr>
              <w:pStyle w:val="a6"/>
              <w:tabs>
                <w:tab w:val="left" w:pos="1288"/>
              </w:tabs>
              <w:jc w:val="both"/>
              <w:rPr>
                <w:sz w:val="22"/>
                <w:szCs w:val="22"/>
              </w:rPr>
            </w:pPr>
          </w:p>
        </w:tc>
      </w:tr>
      <w:tr w:rsidR="00AC5ACF" w:rsidRPr="00AC5ACF" w:rsidTr="00AC5ACF">
        <w:trPr>
          <w:trHeight w:val="276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ACF" w:rsidRPr="00AC5ACF" w:rsidRDefault="00AC5ACF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CF" w:rsidRPr="00AC5ACF" w:rsidRDefault="00AC5ACF">
            <w:pPr>
              <w:tabs>
                <w:tab w:val="left" w:pos="1288"/>
              </w:tabs>
              <w:rPr>
                <w:sz w:val="22"/>
                <w:szCs w:val="22"/>
              </w:rPr>
            </w:pPr>
            <w:r w:rsidRPr="00AC5ACF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ребования к результатам оказания</w:t>
            </w:r>
            <w:r w:rsidRPr="00AC5ACF">
              <w:rPr>
                <w:sz w:val="22"/>
                <w:szCs w:val="22"/>
              </w:rPr>
              <w:t xml:space="preserve"> услуг</w:t>
            </w:r>
          </w:p>
          <w:p w:rsidR="00AC5ACF" w:rsidRPr="00AC5ACF" w:rsidRDefault="00AC5ACF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  <w:p w:rsidR="00AC5ACF" w:rsidRPr="00AC5ACF" w:rsidRDefault="00AC5ACF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ACF" w:rsidRPr="00AC5ACF" w:rsidRDefault="00AC5AC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AC5ACF">
              <w:rPr>
                <w:sz w:val="22"/>
                <w:szCs w:val="22"/>
              </w:rPr>
              <w:t>Пищевые продукты, предназначенные для питания детей школьного (от 6 до 14 лет) возраста, должны отличаться от аналогичных продуктов массового потребления, использованием для их изготовления сырья более высокого качества, пониженным содержанием соли и жира, ограниченным содержанием пищевых добавок, отсутствием жгучих специй, и отвечать повышенным требованиям к показателям безопасности в соответствии с санитарно-</w:t>
            </w:r>
            <w:r w:rsidRPr="00AC5ACF">
              <w:rPr>
                <w:sz w:val="22"/>
                <w:szCs w:val="22"/>
              </w:rPr>
              <w:lastRenderedPageBreak/>
              <w:t>эпидемиологическими правилами и нормативами СанПиН 2.3.2.1078-01 "Гигиенические требования безопасности</w:t>
            </w:r>
            <w:proofErr w:type="gramEnd"/>
            <w:r w:rsidRPr="00AC5ACF">
              <w:rPr>
                <w:sz w:val="22"/>
                <w:szCs w:val="22"/>
              </w:rPr>
              <w:t xml:space="preserve"> и пищевой ценности пищевых продуктов" (Постановление Главного государственного санитарного врача Российской Федерации от 14.11.2001 N 36, зарегистрированное Минюстом России 22.03.2002, </w:t>
            </w:r>
            <w:proofErr w:type="gramStart"/>
            <w:r w:rsidRPr="00AC5ACF">
              <w:rPr>
                <w:sz w:val="22"/>
                <w:szCs w:val="22"/>
              </w:rPr>
              <w:t>регистрационный</w:t>
            </w:r>
            <w:proofErr w:type="gramEnd"/>
            <w:r w:rsidRPr="00AC5ACF">
              <w:rPr>
                <w:sz w:val="22"/>
                <w:szCs w:val="22"/>
              </w:rPr>
              <w:t xml:space="preserve"> N 3326).</w:t>
            </w:r>
          </w:p>
          <w:p w:rsidR="00AC5ACF" w:rsidRPr="00AC5ACF" w:rsidRDefault="00AC5AC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C5ACF">
              <w:rPr>
                <w:rFonts w:ascii="Times New Roman" w:hAnsi="Times New Roman" w:cs="Times New Roman"/>
                <w:sz w:val="22"/>
                <w:szCs w:val="22"/>
              </w:rPr>
              <w:t>2. Продукты детского питания должны быть предназначены для питания детей школьного возраста и отвечать физиологическим потребностям детского организма.</w:t>
            </w:r>
          </w:p>
          <w:p w:rsidR="00AC5ACF" w:rsidRPr="00AC5ACF" w:rsidRDefault="00AC5ACF">
            <w:pPr>
              <w:jc w:val="both"/>
              <w:rPr>
                <w:sz w:val="22"/>
                <w:szCs w:val="22"/>
              </w:rPr>
            </w:pPr>
            <w:r w:rsidRPr="00AC5ACF">
              <w:rPr>
                <w:sz w:val="22"/>
                <w:szCs w:val="22"/>
              </w:rPr>
              <w:t>3. Питание должно быть калорийным, разнообразным, сбалансированным.</w:t>
            </w:r>
          </w:p>
          <w:p w:rsidR="00AC5ACF" w:rsidRPr="00AC5ACF" w:rsidRDefault="00AC5ACF">
            <w:pPr>
              <w:pStyle w:val="a6"/>
              <w:jc w:val="both"/>
              <w:rPr>
                <w:rFonts w:cs="Times New Roman CYR"/>
                <w:sz w:val="22"/>
                <w:szCs w:val="22"/>
                <w:lang w:val="bg-BG"/>
              </w:rPr>
            </w:pPr>
            <w:r w:rsidRPr="00AC5ACF">
              <w:rPr>
                <w:sz w:val="22"/>
                <w:szCs w:val="22"/>
              </w:rPr>
              <w:t xml:space="preserve">4. </w:t>
            </w:r>
            <w:r w:rsidRPr="00AC5ACF">
              <w:rPr>
                <w:rFonts w:cs="Times New Roman CYR"/>
                <w:sz w:val="22"/>
                <w:szCs w:val="22"/>
                <w:lang w:val="bg-BG"/>
              </w:rPr>
              <w:t>Обеспечивать воспитанников горячим питанием в соответствии с распорядительными документами Заказчика и с перечнем блюд, указанных в меню.</w:t>
            </w:r>
          </w:p>
          <w:p w:rsidR="00AC5ACF" w:rsidRPr="00AC5ACF" w:rsidRDefault="00AC5ACF">
            <w:pPr>
              <w:pStyle w:val="a6"/>
              <w:jc w:val="both"/>
              <w:rPr>
                <w:rFonts w:cs="Times New Roman CYR"/>
                <w:sz w:val="22"/>
                <w:szCs w:val="22"/>
                <w:lang w:val="bg-BG"/>
              </w:rPr>
            </w:pPr>
            <w:r w:rsidRPr="00AC5ACF">
              <w:rPr>
                <w:rFonts w:cs="Times New Roman CYR"/>
                <w:sz w:val="22"/>
                <w:szCs w:val="22"/>
                <w:lang w:val="bg-BG"/>
              </w:rPr>
              <w:t>5. Доводить до сведения муниципальных образовательных учреждений и воспитанников информацию о предлагаемом перечне блюд, изделий, напитков, с указанием цены, сведений о</w:t>
            </w:r>
            <w:r>
              <w:rPr>
                <w:rFonts w:cs="Times New Roman CYR"/>
                <w:sz w:val="22"/>
                <w:szCs w:val="22"/>
                <w:lang w:val="bg-BG"/>
              </w:rPr>
              <w:t xml:space="preserve"> весе порции готовых блюд и</w:t>
            </w:r>
            <w:r w:rsidRPr="00AC5ACF">
              <w:rPr>
                <w:rFonts w:cs="Times New Roman CYR"/>
                <w:sz w:val="22"/>
                <w:szCs w:val="22"/>
                <w:lang w:val="bg-BG"/>
              </w:rPr>
              <w:t xml:space="preserve"> другую необходимую информацию.</w:t>
            </w:r>
          </w:p>
          <w:p w:rsidR="00AC5ACF" w:rsidRPr="00AC5ACF" w:rsidRDefault="00AC5ACF">
            <w:pPr>
              <w:pStyle w:val="a6"/>
              <w:jc w:val="both"/>
              <w:rPr>
                <w:sz w:val="22"/>
                <w:szCs w:val="22"/>
              </w:rPr>
            </w:pPr>
            <w:r w:rsidRPr="00AC5ACF">
              <w:rPr>
                <w:sz w:val="22"/>
                <w:szCs w:val="22"/>
              </w:rPr>
              <w:t xml:space="preserve">6. Определять и согласовывать с ТУ </w:t>
            </w:r>
            <w:proofErr w:type="spellStart"/>
            <w:r w:rsidRPr="00AC5ACF">
              <w:rPr>
                <w:sz w:val="22"/>
                <w:szCs w:val="22"/>
              </w:rPr>
              <w:t>Роспотребнадзора</w:t>
            </w:r>
            <w:proofErr w:type="spellEnd"/>
            <w:r w:rsidRPr="00AC5ACF">
              <w:rPr>
                <w:sz w:val="22"/>
                <w:szCs w:val="22"/>
              </w:rPr>
              <w:t xml:space="preserve"> организацию и рацион питания воспитанников лагеря.</w:t>
            </w:r>
          </w:p>
          <w:p w:rsidR="00AC5ACF" w:rsidRPr="00AC5ACF" w:rsidRDefault="00AC5ACF">
            <w:pPr>
              <w:pStyle w:val="a6"/>
              <w:jc w:val="both"/>
              <w:rPr>
                <w:rFonts w:cs="Times New Roman CYR"/>
                <w:sz w:val="22"/>
                <w:szCs w:val="22"/>
                <w:lang w:val="bg-BG"/>
              </w:rPr>
            </w:pPr>
            <w:r w:rsidRPr="00AC5ACF">
              <w:rPr>
                <w:rFonts w:cs="Times New Roman CYR"/>
                <w:sz w:val="22"/>
                <w:szCs w:val="22"/>
                <w:lang w:val="bg-BG"/>
              </w:rPr>
              <w:t>7. Поддерживать требуемую температуру при раздаче веех блюд.</w:t>
            </w:r>
          </w:p>
          <w:p w:rsidR="00AC5ACF" w:rsidRPr="00AC5ACF" w:rsidRDefault="00AC5ACF">
            <w:pPr>
              <w:pStyle w:val="a6"/>
              <w:tabs>
                <w:tab w:val="left" w:pos="1288"/>
              </w:tabs>
              <w:jc w:val="both"/>
              <w:rPr>
                <w:rFonts w:cs="Times New Roman CYR"/>
                <w:sz w:val="22"/>
                <w:szCs w:val="22"/>
                <w:lang w:val="bg-BG"/>
              </w:rPr>
            </w:pPr>
            <w:r w:rsidRPr="00AC5ACF">
              <w:rPr>
                <w:rFonts w:cs="Times New Roman CYR"/>
                <w:sz w:val="22"/>
                <w:szCs w:val="22"/>
                <w:lang w:val="bg-BG"/>
              </w:rPr>
              <w:t>8. Применять мерный инвентарь для отпуска жира, сметаны, соусов, гарниров, супов и других продуктов.</w:t>
            </w:r>
          </w:p>
        </w:tc>
      </w:tr>
    </w:tbl>
    <w:p w:rsidR="005F4219" w:rsidRPr="00AC5ACF" w:rsidRDefault="005F4219" w:rsidP="005F4219">
      <w:pPr>
        <w:rPr>
          <w:sz w:val="22"/>
          <w:szCs w:val="22"/>
        </w:rPr>
      </w:pPr>
    </w:p>
    <w:p w:rsidR="004C702A" w:rsidRPr="00AC5ACF" w:rsidRDefault="004C702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C5C07" w:rsidRPr="00AC5ACF" w:rsidRDefault="009C5C07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C5C07" w:rsidRPr="00AC5ACF" w:rsidRDefault="009C5C07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C5C07" w:rsidRPr="001B7005" w:rsidRDefault="009C5C07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C5C07" w:rsidRPr="001B7005" w:rsidRDefault="009C5C07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C5C07" w:rsidRPr="001B7005" w:rsidRDefault="009C5C07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C5C07" w:rsidRDefault="009C5C07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C5C07" w:rsidRDefault="009C5C07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C5C07" w:rsidRDefault="009C5C07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C5C07" w:rsidRDefault="009C5C07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C5C07" w:rsidRDefault="009C5C07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C5C07" w:rsidRDefault="009C5C07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C5C07" w:rsidRDefault="009C5C07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C702A" w:rsidRDefault="004C702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C702A" w:rsidRDefault="004C702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FA37EE" w:rsidRDefault="00FA37EE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FA37EE" w:rsidRDefault="00FA37EE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FA37EE" w:rsidRDefault="00FA37EE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FA37EE" w:rsidRDefault="00FA37EE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6362A5" w:rsidRDefault="006362A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B7005" w:rsidRDefault="001B700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B7005" w:rsidRDefault="001B700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B7005" w:rsidRDefault="001B700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B7005" w:rsidRDefault="001B700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B7005" w:rsidRDefault="001B700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B7005" w:rsidRDefault="001B700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B7005" w:rsidRDefault="001B700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B7005" w:rsidRDefault="001B700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B7005" w:rsidRDefault="001B700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B7005" w:rsidRDefault="001B700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B7005" w:rsidRDefault="001B700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6362A5" w:rsidRDefault="006362A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6362A5" w:rsidRDefault="006362A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5F4219" w:rsidRDefault="005F4219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D49C1" w:rsidRPr="00BA1CBE" w:rsidRDefault="001D49C1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BA1CBE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1D49C1" w:rsidRPr="00BA1CBE" w:rsidRDefault="001D49C1" w:rsidP="001D49C1">
      <w:pPr>
        <w:ind w:firstLine="708"/>
        <w:jc w:val="both"/>
        <w:rPr>
          <w:sz w:val="22"/>
          <w:szCs w:val="22"/>
        </w:rPr>
      </w:pPr>
      <w:r w:rsidRPr="00BA1CBE">
        <w:rPr>
          <w:sz w:val="22"/>
          <w:szCs w:val="22"/>
        </w:rPr>
        <w:t>В случае</w:t>
      </w:r>
      <w:proofErr w:type="gramStart"/>
      <w:r w:rsidRPr="00BA1CBE">
        <w:rPr>
          <w:sz w:val="22"/>
          <w:szCs w:val="22"/>
        </w:rPr>
        <w:t>,</w:t>
      </w:r>
      <w:proofErr w:type="gramEnd"/>
      <w:r w:rsidRPr="00BA1CBE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1D49C1" w:rsidRPr="00BA1CBE" w:rsidRDefault="001D49C1" w:rsidP="001D49C1">
      <w:pPr>
        <w:pStyle w:val="a3"/>
        <w:ind w:firstLine="720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</w:p>
    <w:p w:rsidR="001D49C1" w:rsidRPr="00BA1CBE" w:rsidRDefault="001D49C1" w:rsidP="001D49C1">
      <w:pPr>
        <w:pStyle w:val="a3"/>
        <w:ind w:firstLine="720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1D49C1" w:rsidRPr="00BA1CBE" w:rsidRDefault="001D49C1" w:rsidP="001D49C1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2"/>
          <w:szCs w:val="22"/>
        </w:rPr>
      </w:pPr>
      <w:r w:rsidRPr="00BA1CBE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BA1CBE">
        <w:rPr>
          <w:b/>
          <w:bCs/>
          <w:sz w:val="22"/>
          <w:szCs w:val="22"/>
        </w:rPr>
        <w:t xml:space="preserve"> </w:t>
      </w:r>
      <w:r w:rsidRPr="00BA1CBE">
        <w:rPr>
          <w:sz w:val="22"/>
          <w:szCs w:val="22"/>
        </w:rPr>
        <w:t>(ч. 1 ст. 8 ФЗ № 94).</w:t>
      </w:r>
    </w:p>
    <w:p w:rsidR="001D49C1" w:rsidRPr="00BA1CBE" w:rsidRDefault="001D49C1" w:rsidP="001D49C1">
      <w:pPr>
        <w:ind w:firstLine="708"/>
        <w:jc w:val="both"/>
        <w:rPr>
          <w:sz w:val="22"/>
          <w:szCs w:val="22"/>
        </w:rPr>
      </w:pPr>
      <w:r w:rsidRPr="00BA1CBE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1D49C1" w:rsidRPr="00BA1CBE" w:rsidRDefault="001D49C1" w:rsidP="001D49C1">
      <w:pPr>
        <w:pStyle w:val="a3"/>
        <w:ind w:firstLine="709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1D49C1" w:rsidRPr="00BA1CBE" w:rsidRDefault="001D49C1" w:rsidP="001D49C1">
      <w:pPr>
        <w:pStyle w:val="a3"/>
        <w:ind w:firstLine="709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1D49C1" w:rsidRPr="00BA1CBE" w:rsidRDefault="001D49C1" w:rsidP="001D49C1">
      <w:pPr>
        <w:pStyle w:val="a3"/>
        <w:ind w:firstLine="720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1D49C1" w:rsidRPr="00BA1CBE" w:rsidRDefault="001D49C1" w:rsidP="001D49C1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ind w:left="5664"/>
        <w:rPr>
          <w:sz w:val="22"/>
          <w:szCs w:val="22"/>
        </w:rPr>
      </w:pPr>
      <w:r w:rsidRPr="00BA1CBE">
        <w:rPr>
          <w:sz w:val="22"/>
          <w:szCs w:val="22"/>
        </w:rPr>
        <w:br w:type="page"/>
      </w:r>
      <w:r w:rsidRPr="00BA1CBE">
        <w:rPr>
          <w:sz w:val="22"/>
          <w:szCs w:val="22"/>
        </w:rPr>
        <w:lastRenderedPageBreak/>
        <w:t>№ _____________</w:t>
      </w:r>
    </w:p>
    <w:p w:rsidR="001D49C1" w:rsidRPr="00BA1CBE" w:rsidRDefault="001D49C1" w:rsidP="001D49C1">
      <w:pPr>
        <w:ind w:left="5664"/>
        <w:rPr>
          <w:sz w:val="22"/>
          <w:szCs w:val="22"/>
        </w:rPr>
      </w:pPr>
      <w:r w:rsidRPr="00BA1CBE">
        <w:rPr>
          <w:sz w:val="22"/>
          <w:szCs w:val="22"/>
        </w:rPr>
        <w:t xml:space="preserve">Приложение к Извещению о </w:t>
      </w:r>
    </w:p>
    <w:p w:rsidR="001D49C1" w:rsidRPr="00BA1CBE" w:rsidRDefault="001D49C1" w:rsidP="001D49C1">
      <w:pPr>
        <w:ind w:left="5664"/>
        <w:rPr>
          <w:sz w:val="22"/>
          <w:szCs w:val="22"/>
        </w:rPr>
      </w:pPr>
      <w:proofErr w:type="gramStart"/>
      <w:r w:rsidRPr="00BA1CBE">
        <w:rPr>
          <w:sz w:val="22"/>
          <w:szCs w:val="22"/>
        </w:rPr>
        <w:t>проведении</w:t>
      </w:r>
      <w:proofErr w:type="gramEnd"/>
      <w:r w:rsidRPr="00BA1CBE">
        <w:rPr>
          <w:sz w:val="22"/>
          <w:szCs w:val="22"/>
        </w:rPr>
        <w:t xml:space="preserve"> запроса котировок</w:t>
      </w:r>
    </w:p>
    <w:p w:rsidR="001D49C1" w:rsidRPr="00BA1CBE" w:rsidRDefault="00EF332A" w:rsidP="001D49C1">
      <w:pPr>
        <w:ind w:left="5664"/>
        <w:rPr>
          <w:sz w:val="22"/>
          <w:szCs w:val="22"/>
        </w:rPr>
      </w:pPr>
      <w:r>
        <w:rPr>
          <w:sz w:val="22"/>
          <w:szCs w:val="22"/>
        </w:rPr>
        <w:t>от «2</w:t>
      </w:r>
      <w:r w:rsidR="005F4219">
        <w:rPr>
          <w:sz w:val="22"/>
          <w:szCs w:val="22"/>
        </w:rPr>
        <w:t>5</w:t>
      </w:r>
      <w:r w:rsidR="001D49C1" w:rsidRPr="00BA1CBE">
        <w:rPr>
          <w:sz w:val="22"/>
          <w:szCs w:val="22"/>
        </w:rPr>
        <w:t>» апреля 2013 г.</w:t>
      </w:r>
    </w:p>
    <w:p w:rsidR="001D49C1" w:rsidRDefault="001D49C1" w:rsidP="001D49C1">
      <w:pPr>
        <w:ind w:left="5664"/>
        <w:rPr>
          <w:sz w:val="22"/>
          <w:szCs w:val="22"/>
          <w:u w:val="single"/>
        </w:rPr>
      </w:pPr>
      <w:r w:rsidRPr="00BA1CBE">
        <w:rPr>
          <w:sz w:val="22"/>
          <w:szCs w:val="22"/>
        </w:rPr>
        <w:t xml:space="preserve">Регистрационный № </w:t>
      </w:r>
      <w:r w:rsidR="00AC5ACF">
        <w:rPr>
          <w:sz w:val="22"/>
          <w:szCs w:val="22"/>
          <w:u w:val="single"/>
        </w:rPr>
        <w:t>109</w:t>
      </w:r>
    </w:p>
    <w:p w:rsidR="001B7005" w:rsidRPr="00046ACC" w:rsidRDefault="001B7005" w:rsidP="001D49C1">
      <w:pPr>
        <w:ind w:left="5664"/>
        <w:rPr>
          <w:sz w:val="22"/>
          <w:szCs w:val="22"/>
        </w:rPr>
      </w:pPr>
    </w:p>
    <w:p w:rsidR="001D49C1" w:rsidRPr="00BA1CBE" w:rsidRDefault="001D49C1" w:rsidP="001D49C1">
      <w:pPr>
        <w:jc w:val="center"/>
        <w:rPr>
          <w:sz w:val="22"/>
          <w:szCs w:val="22"/>
        </w:rPr>
      </w:pPr>
      <w:r w:rsidRPr="00BA1CBE">
        <w:rPr>
          <w:sz w:val="22"/>
          <w:szCs w:val="22"/>
        </w:rPr>
        <w:t>КОТИРОВОЧНАЯ ЗАЯВКА</w:t>
      </w:r>
    </w:p>
    <w:p w:rsidR="001D49C1" w:rsidRPr="00BA1CBE" w:rsidRDefault="001D49C1" w:rsidP="001D49C1">
      <w:pPr>
        <w:jc w:val="right"/>
        <w:rPr>
          <w:sz w:val="22"/>
          <w:szCs w:val="22"/>
        </w:rPr>
      </w:pPr>
      <w:r w:rsidRPr="00BA1CBE">
        <w:rPr>
          <w:sz w:val="22"/>
          <w:szCs w:val="22"/>
        </w:rPr>
        <w:t>Дата: «__» _________ 2013 г.</w:t>
      </w:r>
    </w:p>
    <w:p w:rsidR="001D49C1" w:rsidRPr="00BA1CBE" w:rsidRDefault="001D49C1" w:rsidP="001D49C1">
      <w:pPr>
        <w:pStyle w:val="ConsPlusNonformat"/>
        <w:widowControl/>
        <w:ind w:left="4248" w:firstLine="708"/>
        <w:jc w:val="center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nformat"/>
        <w:widowControl/>
        <w:ind w:left="-360" w:firstLine="708"/>
        <w:jc w:val="center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Сведения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0"/>
        <w:gridCol w:w="4680"/>
      </w:tblGrid>
      <w:tr w:rsidR="001D49C1" w:rsidRPr="00BA1CBE" w:rsidTr="00C6767C">
        <w:trPr>
          <w:trHeight w:val="72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юридического лица),</w:t>
            </w: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 фамилия, имя, отчество </w:t>
            </w:r>
          </w:p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физического лица)</w:t>
            </w: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BA1CBE">
              <w:rPr>
                <w:rFonts w:ascii="Times New Roman" w:hAnsi="Times New Roman" w:cs="Times New Roman"/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cantSplit/>
          <w:trHeight w:val="787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2. Место нахождения </w:t>
            </w:r>
            <w:r w:rsidRPr="00BA1CB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юридического лица),</w:t>
            </w: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 место жительства </w:t>
            </w:r>
            <w:r w:rsidRPr="00BA1CB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физического лица)</w:t>
            </w: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1D49C1" w:rsidRPr="00BA1CBE" w:rsidRDefault="001D49C1" w:rsidP="00C6767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3.2. Расчетный счет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3.4. Код БИК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36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4.Идентификационный номер налогоплательщика </w:t>
            </w:r>
            <w:r w:rsidRPr="00BA1CBE">
              <w:rPr>
                <w:rFonts w:ascii="Times New Roman" w:hAnsi="Times New Roman" w:cs="Times New Roman"/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36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5. КПП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1D49C1" w:rsidRPr="00BA1CBE" w:rsidRDefault="001D49C1" w:rsidP="001D49C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 xml:space="preserve">Предложение участника размещения заказа: 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1620"/>
        <w:gridCol w:w="6120"/>
      </w:tblGrid>
      <w:tr w:rsidR="001D49C1" w:rsidRPr="00BA1CBE" w:rsidTr="00C6767C">
        <w:trPr>
          <w:trHeight w:val="440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Наименование выполняемых услуг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Цена контракта/договора,</w:t>
            </w:r>
          </w:p>
          <w:p w:rsidR="001D49C1" w:rsidRPr="00BA1CBE" w:rsidRDefault="001D49C1" w:rsidP="00C676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D49C1" w:rsidRPr="00BA1CBE" w:rsidRDefault="001D49C1" w:rsidP="00C6767C">
            <w:pPr>
              <w:jc w:val="center"/>
              <w:rPr>
                <w:b/>
                <w:sz w:val="22"/>
                <w:szCs w:val="22"/>
              </w:rPr>
            </w:pPr>
            <w:r w:rsidRPr="00BA1CBE">
              <w:rPr>
                <w:sz w:val="22"/>
                <w:szCs w:val="22"/>
              </w:rPr>
              <w:t>Сведения о включенных или не включенных в цену контракта расходах</w:t>
            </w:r>
          </w:p>
        </w:tc>
      </w:tr>
      <w:tr w:rsidR="001D49C1" w:rsidRPr="000638FD" w:rsidTr="00C6767C">
        <w:trPr>
          <w:trHeight w:val="657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FD3F1D" w:rsidRDefault="00FD3F1D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3F1D">
              <w:rPr>
                <w:rFonts w:ascii="Times New Roman" w:hAnsi="Times New Roman" w:cs="Times New Roman"/>
                <w:sz w:val="22"/>
                <w:szCs w:val="22"/>
              </w:rPr>
              <w:t>Организация питания в лагерях с дн</w:t>
            </w:r>
            <w:r w:rsidR="00AC5ACF">
              <w:rPr>
                <w:rFonts w:ascii="Times New Roman" w:hAnsi="Times New Roman" w:cs="Times New Roman"/>
                <w:sz w:val="22"/>
                <w:szCs w:val="22"/>
              </w:rPr>
              <w:t>евным пребыванием (МБОУ СОШ № 56</w:t>
            </w:r>
            <w:r w:rsidRPr="00FD3F1D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FD3F1D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FD3F1D" w:rsidRDefault="00FD3F1D" w:rsidP="00FD3F1D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FD3F1D">
              <w:rPr>
                <w:sz w:val="22"/>
                <w:szCs w:val="22"/>
              </w:rPr>
              <w:t>В стоимость пи</w:t>
            </w:r>
            <w:r w:rsidR="001B7005">
              <w:rPr>
                <w:sz w:val="22"/>
                <w:szCs w:val="22"/>
              </w:rPr>
              <w:t>тания включена оплата расходов и</w:t>
            </w:r>
            <w:r w:rsidRPr="00FD3F1D">
              <w:rPr>
                <w:sz w:val="22"/>
                <w:szCs w:val="22"/>
              </w:rPr>
              <w:t>сполнителя на организацию питания и стоимость набора продуктов питания, налоги, сборы и другие обязательные платежи</w:t>
            </w:r>
            <w:r w:rsidR="003C3FBA">
              <w:rPr>
                <w:sz w:val="22"/>
                <w:szCs w:val="22"/>
              </w:rPr>
              <w:t>.</w:t>
            </w:r>
          </w:p>
        </w:tc>
      </w:tr>
    </w:tbl>
    <w:p w:rsidR="001D49C1" w:rsidRPr="000638FD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 xml:space="preserve">Цена муниципального контракта/ договора ___________________________________руб., </w:t>
      </w:r>
    </w:p>
    <w:p w:rsidR="001D49C1" w:rsidRPr="00BA1CBE" w:rsidRDefault="001D49C1" w:rsidP="001D49C1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  (сумма прописью)</w:t>
      </w: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в т.</w:t>
      </w:r>
      <w:r w:rsidR="001F2DFA">
        <w:rPr>
          <w:rFonts w:ascii="Times New Roman" w:hAnsi="Times New Roman" w:cs="Times New Roman"/>
          <w:sz w:val="22"/>
          <w:szCs w:val="22"/>
        </w:rPr>
        <w:t xml:space="preserve"> </w:t>
      </w:r>
      <w:r w:rsidRPr="00BA1CBE">
        <w:rPr>
          <w:rFonts w:ascii="Times New Roman" w:hAnsi="Times New Roman" w:cs="Times New Roman"/>
          <w:sz w:val="22"/>
          <w:szCs w:val="22"/>
        </w:rPr>
        <w:t>ч. НДС___________________.</w:t>
      </w:r>
    </w:p>
    <w:p w:rsidR="001D49C1" w:rsidRPr="00BA1CBE" w:rsidRDefault="001D49C1" w:rsidP="001D49C1">
      <w:pPr>
        <w:jc w:val="both"/>
        <w:rPr>
          <w:b/>
          <w:sz w:val="22"/>
          <w:szCs w:val="22"/>
        </w:rPr>
      </w:pPr>
    </w:p>
    <w:p w:rsidR="001D49C1" w:rsidRPr="00BA1CBE" w:rsidRDefault="001D49C1" w:rsidP="001D49C1">
      <w:pPr>
        <w:jc w:val="both"/>
        <w:rPr>
          <w:sz w:val="22"/>
          <w:szCs w:val="22"/>
        </w:rPr>
      </w:pPr>
      <w:r w:rsidRPr="00BA1CBE">
        <w:rPr>
          <w:b/>
          <w:sz w:val="22"/>
          <w:szCs w:val="22"/>
        </w:rPr>
        <w:t>Примечание</w:t>
      </w:r>
      <w:r w:rsidRPr="00BA1CBE">
        <w:rPr>
          <w:sz w:val="22"/>
          <w:szCs w:val="22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________________________________________________________, согласн</w:t>
      </w:r>
      <w:proofErr w:type="gramStart"/>
      <w:r w:rsidRPr="00BA1CBE">
        <w:rPr>
          <w:rFonts w:ascii="Times New Roman" w:hAnsi="Times New Roman" w:cs="Times New Roman"/>
          <w:sz w:val="22"/>
          <w:szCs w:val="22"/>
        </w:rPr>
        <w:t>о(</w:t>
      </w:r>
      <w:proofErr w:type="spellStart"/>
      <w:proofErr w:type="gramEnd"/>
      <w:r w:rsidRPr="00BA1CBE">
        <w:rPr>
          <w:rFonts w:ascii="Times New Roman" w:hAnsi="Times New Roman" w:cs="Times New Roman"/>
          <w:sz w:val="22"/>
          <w:szCs w:val="22"/>
        </w:rPr>
        <w:t>ен</w:t>
      </w:r>
      <w:proofErr w:type="spellEnd"/>
      <w:r w:rsidRPr="00BA1CBE">
        <w:rPr>
          <w:rFonts w:ascii="Times New Roman" w:hAnsi="Times New Roman" w:cs="Times New Roman"/>
          <w:sz w:val="22"/>
          <w:szCs w:val="22"/>
        </w:rPr>
        <w:t xml:space="preserve">) исполнить условия </w:t>
      </w: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  <w:vertAlign w:val="superscript"/>
        </w:rPr>
      </w:pPr>
      <w:r w:rsidRPr="00BA1CBE">
        <w:rPr>
          <w:rFonts w:ascii="Times New Roman" w:hAnsi="Times New Roman" w:cs="Times New Roman"/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контракта, указанные в извещении о проведении запроса котировок № </w:t>
      </w:r>
      <w:r w:rsidR="00AC5ACF">
        <w:rPr>
          <w:rFonts w:ascii="Times New Roman" w:hAnsi="Times New Roman" w:cs="Times New Roman"/>
          <w:sz w:val="22"/>
          <w:szCs w:val="22"/>
          <w:u w:val="single"/>
        </w:rPr>
        <w:t>109</w:t>
      </w:r>
      <w:r w:rsidR="00EF332A">
        <w:rPr>
          <w:rFonts w:ascii="Times New Roman" w:hAnsi="Times New Roman" w:cs="Times New Roman"/>
          <w:sz w:val="22"/>
          <w:szCs w:val="22"/>
        </w:rPr>
        <w:t xml:space="preserve"> от 2</w:t>
      </w:r>
      <w:r w:rsidR="005F4219">
        <w:rPr>
          <w:rFonts w:ascii="Times New Roman" w:hAnsi="Times New Roman" w:cs="Times New Roman"/>
          <w:sz w:val="22"/>
          <w:szCs w:val="22"/>
        </w:rPr>
        <w:t>5</w:t>
      </w:r>
      <w:r w:rsidRPr="00BA1CBE">
        <w:rPr>
          <w:rFonts w:ascii="Times New Roman" w:hAnsi="Times New Roman" w:cs="Times New Roman"/>
          <w:sz w:val="22"/>
          <w:szCs w:val="22"/>
        </w:rPr>
        <w:t>.04.2013, с учетом предложения о цене контракта, указанного в настоящей котировочной заявке.</w:t>
      </w:r>
    </w:p>
    <w:p w:rsidR="001D49C1" w:rsidRPr="00BA1CBE" w:rsidRDefault="001D49C1" w:rsidP="001D49C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1D49C1" w:rsidRPr="00BA1CBE" w:rsidRDefault="001D49C1" w:rsidP="001D49C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BA1CBE">
        <w:rPr>
          <w:rFonts w:ascii="Times New Roman" w:hAnsi="Times New Roman" w:cs="Times New Roman"/>
          <w:sz w:val="22"/>
          <w:szCs w:val="22"/>
        </w:rPr>
        <w:tab/>
      </w:r>
      <w:r w:rsidRPr="00BA1CBE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BA1CBE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1D49C1" w:rsidRPr="00BA1CBE" w:rsidRDefault="001D49C1" w:rsidP="001D49C1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М.П.</w:t>
      </w:r>
    </w:p>
    <w:p w:rsidR="001D49C1" w:rsidRPr="00124911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F2DFA" w:rsidRDefault="001F2DFA" w:rsidP="001F2DFA">
      <w:pPr>
        <w:pStyle w:val="1"/>
        <w:jc w:val="right"/>
        <w:rPr>
          <w:b/>
          <w:szCs w:val="24"/>
        </w:rPr>
      </w:pPr>
      <w:r>
        <w:rPr>
          <w:b/>
          <w:szCs w:val="24"/>
        </w:rPr>
        <w:t>ПРОЕКТ</w:t>
      </w:r>
    </w:p>
    <w:p w:rsidR="00AC5ACF" w:rsidRDefault="00AC5ACF" w:rsidP="00AC5ACF">
      <w:pPr>
        <w:pStyle w:val="1"/>
        <w:numPr>
          <w:ilvl w:val="0"/>
          <w:numId w:val="18"/>
        </w:numPr>
        <w:suppressAutoHyphens/>
        <w:jc w:val="center"/>
        <w:rPr>
          <w:b/>
          <w:szCs w:val="24"/>
        </w:rPr>
      </w:pPr>
      <w:r>
        <w:rPr>
          <w:b/>
          <w:szCs w:val="24"/>
        </w:rPr>
        <w:t>Гражданско-правовой договор №______</w:t>
      </w:r>
    </w:p>
    <w:p w:rsidR="00AC5ACF" w:rsidRDefault="00AC5ACF" w:rsidP="00AC5ACF">
      <w:pPr>
        <w:pStyle w:val="1"/>
        <w:numPr>
          <w:ilvl w:val="0"/>
          <w:numId w:val="18"/>
        </w:numPr>
        <w:suppressAutoHyphens/>
        <w:jc w:val="center"/>
        <w:rPr>
          <w:b/>
        </w:rPr>
      </w:pPr>
      <w:r>
        <w:rPr>
          <w:b/>
        </w:rPr>
        <w:t>на оказание услуг по организации питания</w:t>
      </w:r>
    </w:p>
    <w:p w:rsidR="00AC5ACF" w:rsidRDefault="00AC5ACF" w:rsidP="00AC5ACF">
      <w:pPr>
        <w:pStyle w:val="1"/>
        <w:numPr>
          <w:ilvl w:val="0"/>
          <w:numId w:val="18"/>
        </w:numPr>
        <w:suppressAutoHyphens/>
        <w:jc w:val="center"/>
        <w:rPr>
          <w:b/>
        </w:rPr>
      </w:pPr>
      <w:r>
        <w:rPr>
          <w:b/>
        </w:rPr>
        <w:t>в лагерях с дневным пребыванием</w:t>
      </w:r>
    </w:p>
    <w:p w:rsidR="00AC5ACF" w:rsidRDefault="00AC5ACF" w:rsidP="00AC5ACF">
      <w:pPr>
        <w:jc w:val="center"/>
        <w:rPr>
          <w:sz w:val="22"/>
        </w:rPr>
      </w:pPr>
    </w:p>
    <w:p w:rsidR="00AC5ACF" w:rsidRDefault="00AC5ACF" w:rsidP="00AC5ACF">
      <w:pPr>
        <w:rPr>
          <w:sz w:val="22"/>
        </w:rPr>
      </w:pPr>
      <w:r>
        <w:rPr>
          <w:sz w:val="22"/>
        </w:rPr>
        <w:t>город Иваново                                                                                                      «___»__________ 2013 г.</w:t>
      </w:r>
    </w:p>
    <w:p w:rsidR="00AC5ACF" w:rsidRDefault="00AC5ACF" w:rsidP="00AC5ACF">
      <w:pPr>
        <w:rPr>
          <w:i/>
          <w:sz w:val="22"/>
        </w:rPr>
      </w:pPr>
    </w:p>
    <w:p w:rsidR="00AC5ACF" w:rsidRDefault="00AC5ACF" w:rsidP="00AC5ACF">
      <w:pPr>
        <w:pStyle w:val="a6"/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МБОУ СОШ № 56 именуемое в дальнейшем </w:t>
      </w:r>
      <w:r>
        <w:rPr>
          <w:b/>
          <w:sz w:val="22"/>
          <w:szCs w:val="22"/>
        </w:rPr>
        <w:t>«Заказчик»</w:t>
      </w:r>
      <w:r>
        <w:rPr>
          <w:sz w:val="22"/>
          <w:szCs w:val="22"/>
        </w:rPr>
        <w:t xml:space="preserve">, в лице директора Ситновой Елены Владимировны, действующего на основании Устава, с одной стороны,  именуемое в дальнейшем </w:t>
      </w:r>
      <w:r>
        <w:rPr>
          <w:b/>
          <w:sz w:val="22"/>
          <w:szCs w:val="22"/>
        </w:rPr>
        <w:t>«Исполнитель»</w:t>
      </w:r>
      <w:r>
        <w:rPr>
          <w:sz w:val="22"/>
          <w:szCs w:val="22"/>
        </w:rPr>
        <w:t xml:space="preserve">,  действующего на основании _________________ с другой стороны, руководствуясь  </w:t>
      </w:r>
      <w:r>
        <w:rPr>
          <w:sz w:val="22"/>
          <w:szCs w:val="22"/>
        </w:rPr>
        <w:t>__________________________________</w:t>
      </w:r>
      <w:r>
        <w:rPr>
          <w:sz w:val="22"/>
          <w:szCs w:val="22"/>
        </w:rPr>
        <w:t xml:space="preserve"> №_________________________________ от «____»________2013 г., заключили настоящий гражданско-правовой договор (далее договор) о нижеследующем:</w:t>
      </w:r>
    </w:p>
    <w:p w:rsidR="00AC5ACF" w:rsidRDefault="00AC5ACF" w:rsidP="00AC5ACF">
      <w:pPr>
        <w:numPr>
          <w:ilvl w:val="0"/>
          <w:numId w:val="19"/>
        </w:numPr>
        <w:suppressAutoHyphens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Предмет договора</w:t>
      </w:r>
      <w:r>
        <w:rPr>
          <w:b/>
          <w:sz w:val="22"/>
          <w:szCs w:val="22"/>
        </w:rPr>
        <w:t>.</w:t>
      </w:r>
    </w:p>
    <w:p w:rsidR="00AC5ACF" w:rsidRDefault="00AC5ACF" w:rsidP="00AC5ACF">
      <w:pPr>
        <w:suppressAutoHyphens/>
        <w:ind w:left="720"/>
        <w:rPr>
          <w:b/>
          <w:sz w:val="22"/>
          <w:szCs w:val="22"/>
        </w:rPr>
      </w:pPr>
    </w:p>
    <w:p w:rsidR="00AC5ACF" w:rsidRDefault="00AC5ACF" w:rsidP="00AC5ACF">
      <w:pPr>
        <w:numPr>
          <w:ilvl w:val="1"/>
          <w:numId w:val="20"/>
        </w:numPr>
        <w:tabs>
          <w:tab w:val="left" w:pos="0"/>
        </w:tabs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Заказчик поручает, а Исполнитель принимает обязательства по предоставлению двухразового горячего питания детей, находящихся в детских оздоровительных лагерях с дневным пребыванием, созданных на базе муниципальных образовательных учреждений города Иванова, согласно приказу управления образования администрации города Иванова </w:t>
      </w:r>
      <w:proofErr w:type="gramStart"/>
      <w:r>
        <w:rPr>
          <w:sz w:val="22"/>
          <w:szCs w:val="22"/>
        </w:rPr>
        <w:t>от</w:t>
      </w:r>
      <w:proofErr w:type="gramEnd"/>
      <w:r>
        <w:rPr>
          <w:sz w:val="22"/>
          <w:szCs w:val="22"/>
        </w:rPr>
        <w:t xml:space="preserve"> _____________ №____ «</w:t>
      </w:r>
      <w:proofErr w:type="gramStart"/>
      <w:r>
        <w:rPr>
          <w:sz w:val="22"/>
          <w:szCs w:val="22"/>
        </w:rPr>
        <w:t>Об</w:t>
      </w:r>
      <w:proofErr w:type="gramEnd"/>
      <w:r>
        <w:rPr>
          <w:sz w:val="22"/>
          <w:szCs w:val="22"/>
        </w:rPr>
        <w:t xml:space="preserve"> открытии лагерей летом 2013 года».</w:t>
      </w:r>
    </w:p>
    <w:p w:rsidR="00AC5ACF" w:rsidRDefault="00AC5ACF" w:rsidP="00AC5ACF">
      <w:pPr>
        <w:numPr>
          <w:ilvl w:val="1"/>
          <w:numId w:val="20"/>
        </w:numPr>
        <w:tabs>
          <w:tab w:val="left" w:pos="540"/>
        </w:tabs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>Срок оказания услуг: со дня начала смены лагеря в течение 21 (двадцати одного) рабочего дня смены лагеря.</w:t>
      </w:r>
    </w:p>
    <w:p w:rsidR="00AC5ACF" w:rsidRDefault="00AC5ACF" w:rsidP="00AC5ACF">
      <w:pPr>
        <w:rPr>
          <w:sz w:val="22"/>
        </w:rPr>
      </w:pPr>
    </w:p>
    <w:p w:rsidR="00AC5ACF" w:rsidRPr="00943005" w:rsidRDefault="00AC5ACF" w:rsidP="00943005">
      <w:pPr>
        <w:pStyle w:val="a8"/>
        <w:numPr>
          <w:ilvl w:val="0"/>
          <w:numId w:val="20"/>
        </w:numPr>
        <w:jc w:val="center"/>
        <w:rPr>
          <w:b/>
          <w:sz w:val="22"/>
        </w:rPr>
      </w:pPr>
      <w:r w:rsidRPr="00943005">
        <w:rPr>
          <w:b/>
          <w:sz w:val="22"/>
        </w:rPr>
        <w:t>Порядок расчетов</w:t>
      </w:r>
      <w:r w:rsidRPr="00943005">
        <w:rPr>
          <w:b/>
          <w:sz w:val="22"/>
        </w:rPr>
        <w:t>.</w:t>
      </w:r>
    </w:p>
    <w:p w:rsidR="00943005" w:rsidRPr="00943005" w:rsidRDefault="00943005" w:rsidP="00943005">
      <w:pPr>
        <w:pStyle w:val="a8"/>
        <w:ind w:left="360"/>
        <w:rPr>
          <w:b/>
          <w:sz w:val="22"/>
        </w:rPr>
      </w:pPr>
    </w:p>
    <w:p w:rsidR="00AC5ACF" w:rsidRDefault="00AC5ACF" w:rsidP="00AC5ACF">
      <w:pPr>
        <w:tabs>
          <w:tab w:val="left" w:pos="426"/>
        </w:tabs>
        <w:jc w:val="both"/>
        <w:rPr>
          <w:sz w:val="22"/>
        </w:rPr>
      </w:pPr>
      <w:r>
        <w:rPr>
          <w:sz w:val="22"/>
        </w:rPr>
        <w:t xml:space="preserve">2.1. </w:t>
      </w:r>
      <w:r>
        <w:rPr>
          <w:sz w:val="22"/>
        </w:rPr>
        <w:t xml:space="preserve">Цена договора составляет руб.,               в том числе НДС____________________________________________________________ руб. </w:t>
      </w:r>
    </w:p>
    <w:p w:rsidR="00AC5ACF" w:rsidRDefault="00AC5ACF" w:rsidP="00AC5ACF">
      <w:pPr>
        <w:tabs>
          <w:tab w:val="left" w:pos="42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из расчета стоимости питания одного ребенка в день 80 руб.  </w:t>
      </w:r>
    </w:p>
    <w:p w:rsidR="00AC5ACF" w:rsidRDefault="00AC5ACF" w:rsidP="00AC5ACF">
      <w:pPr>
        <w:tabs>
          <w:tab w:val="left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 В стоимость питания включена оплата расходов Исполнителя на организацию питания и стоимость набора продуктов питания, налоги, сборы и другие обязательные платежи. </w:t>
      </w:r>
    </w:p>
    <w:p w:rsidR="00AC5ACF" w:rsidRDefault="00AC5ACF" w:rsidP="00AC5ACF">
      <w:pPr>
        <w:tabs>
          <w:tab w:val="left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>2.3. Цена договора является твердой и не подлежит изменению в ходе его исполнения за исключением</w:t>
      </w:r>
      <w:r w:rsidR="00943005">
        <w:rPr>
          <w:sz w:val="22"/>
          <w:szCs w:val="22"/>
        </w:rPr>
        <w:t xml:space="preserve"> случаев, предусмотренных действующим законодательством РФ</w:t>
      </w:r>
      <w:r>
        <w:rPr>
          <w:sz w:val="22"/>
          <w:szCs w:val="22"/>
        </w:rPr>
        <w:t>.</w:t>
      </w:r>
    </w:p>
    <w:p w:rsidR="00AC5ACF" w:rsidRDefault="00AC5ACF" w:rsidP="00AC5ACF">
      <w:pPr>
        <w:pStyle w:val="a6"/>
        <w:jc w:val="both"/>
        <w:rPr>
          <w:sz w:val="22"/>
          <w:szCs w:val="22"/>
        </w:rPr>
      </w:pPr>
      <w:r>
        <w:rPr>
          <w:sz w:val="22"/>
          <w:szCs w:val="22"/>
        </w:rPr>
        <w:t>2.4. Цена договора может быть снижена по соглашению сторон без изменения       предусмотренных договором объема услуг и иных условий его исполнения.</w:t>
      </w:r>
    </w:p>
    <w:p w:rsidR="00AC5ACF" w:rsidRDefault="00AC5ACF" w:rsidP="00AC5ACF">
      <w:pPr>
        <w:tabs>
          <w:tab w:val="left" w:pos="426"/>
        </w:tabs>
        <w:jc w:val="both"/>
        <w:rPr>
          <w:sz w:val="22"/>
          <w:szCs w:val="22"/>
        </w:rPr>
      </w:pPr>
      <w:r>
        <w:rPr>
          <w:sz w:val="22"/>
          <w:szCs w:val="22"/>
        </w:rPr>
        <w:t>2.5. Исполнитель предъявляет Заказчику в течение 3 (трех) календарных дней после окончания смены счет, счет-фактуру и отчет.</w:t>
      </w:r>
    </w:p>
    <w:p w:rsidR="00AC5ACF" w:rsidRDefault="00AC5ACF" w:rsidP="00AC5ACF">
      <w:pPr>
        <w:tabs>
          <w:tab w:val="left" w:pos="426"/>
        </w:tabs>
        <w:jc w:val="both"/>
        <w:rPr>
          <w:sz w:val="22"/>
        </w:rPr>
      </w:pPr>
      <w:r>
        <w:rPr>
          <w:sz w:val="22"/>
        </w:rPr>
        <w:t>2.6. Заказчик оплачивает счета, представленные Исполнителем, в течение 10 (десяти) дней со дня предъявления счета.</w:t>
      </w:r>
    </w:p>
    <w:p w:rsidR="00AC5ACF" w:rsidRDefault="00AC5ACF" w:rsidP="00AC5ACF">
      <w:pPr>
        <w:tabs>
          <w:tab w:val="left" w:pos="426"/>
        </w:tabs>
        <w:jc w:val="both"/>
        <w:rPr>
          <w:sz w:val="22"/>
        </w:rPr>
      </w:pPr>
      <w:r>
        <w:rPr>
          <w:sz w:val="22"/>
        </w:rPr>
        <w:t>2.8. Окончательный расчет по настоящему договору производится Заказчиком в форме безналичного расчета путем перечисления денежных средств на счета Исполнителя на основании предъявленных счетов-фактур и при условии полного и своевременного выполнения Исполнителем всех своих обязанностей по настоящему договору.</w:t>
      </w:r>
    </w:p>
    <w:p w:rsidR="00AC5ACF" w:rsidRDefault="00AC5ACF" w:rsidP="00AC5ACF">
      <w:pPr>
        <w:tabs>
          <w:tab w:val="left" w:pos="426"/>
        </w:tabs>
        <w:jc w:val="both"/>
        <w:rPr>
          <w:sz w:val="22"/>
        </w:rPr>
      </w:pPr>
    </w:p>
    <w:p w:rsidR="00AC5ACF" w:rsidRPr="00943005" w:rsidRDefault="00AC5ACF" w:rsidP="00943005">
      <w:pPr>
        <w:pStyle w:val="a8"/>
        <w:numPr>
          <w:ilvl w:val="0"/>
          <w:numId w:val="20"/>
        </w:numPr>
        <w:suppressAutoHyphens/>
        <w:jc w:val="center"/>
        <w:rPr>
          <w:b/>
          <w:sz w:val="22"/>
        </w:rPr>
      </w:pPr>
      <w:r w:rsidRPr="00943005">
        <w:rPr>
          <w:b/>
          <w:sz w:val="22"/>
        </w:rPr>
        <w:t>Права и обязанности сторон</w:t>
      </w:r>
      <w:r w:rsidR="00943005" w:rsidRPr="00943005">
        <w:rPr>
          <w:b/>
          <w:sz w:val="22"/>
        </w:rPr>
        <w:t>.</w:t>
      </w:r>
    </w:p>
    <w:p w:rsidR="00943005" w:rsidRDefault="00943005" w:rsidP="00943005">
      <w:pPr>
        <w:suppressAutoHyphens/>
        <w:ind w:left="360"/>
        <w:rPr>
          <w:b/>
          <w:sz w:val="22"/>
        </w:rPr>
      </w:pPr>
    </w:p>
    <w:p w:rsidR="00AC5ACF" w:rsidRDefault="00AC5ACF" w:rsidP="00943005">
      <w:pPr>
        <w:numPr>
          <w:ilvl w:val="1"/>
          <w:numId w:val="20"/>
        </w:numPr>
        <w:suppressAutoHyphens/>
        <w:jc w:val="both"/>
        <w:rPr>
          <w:sz w:val="22"/>
        </w:rPr>
      </w:pPr>
      <w:r>
        <w:rPr>
          <w:b/>
          <w:sz w:val="22"/>
        </w:rPr>
        <w:t xml:space="preserve">      Заказчик</w:t>
      </w:r>
      <w:r>
        <w:rPr>
          <w:sz w:val="22"/>
        </w:rPr>
        <w:t xml:space="preserve"> обязуется:</w:t>
      </w:r>
    </w:p>
    <w:p w:rsidR="00AC5ACF" w:rsidRDefault="00AC5ACF" w:rsidP="00943005">
      <w:pPr>
        <w:numPr>
          <w:ilvl w:val="2"/>
          <w:numId w:val="20"/>
        </w:numPr>
        <w:tabs>
          <w:tab w:val="left" w:pos="426"/>
        </w:tabs>
        <w:suppressAutoHyphens/>
        <w:jc w:val="both"/>
        <w:rPr>
          <w:sz w:val="22"/>
        </w:rPr>
      </w:pPr>
      <w:r>
        <w:rPr>
          <w:sz w:val="22"/>
        </w:rPr>
        <w:t xml:space="preserve">предоставить Исполнителю условия для организации отпуска питания детям, находящимся в детских оздоровительных лагерях с дневным пребыванием; </w:t>
      </w:r>
    </w:p>
    <w:p w:rsidR="00AC5ACF" w:rsidRDefault="00AC5ACF" w:rsidP="00943005">
      <w:pPr>
        <w:numPr>
          <w:ilvl w:val="2"/>
          <w:numId w:val="20"/>
        </w:numPr>
        <w:tabs>
          <w:tab w:val="left" w:pos="426"/>
        </w:tabs>
        <w:suppressAutoHyphens/>
        <w:jc w:val="both"/>
        <w:rPr>
          <w:sz w:val="22"/>
        </w:rPr>
      </w:pPr>
      <w:r>
        <w:rPr>
          <w:sz w:val="22"/>
        </w:rPr>
        <w:t xml:space="preserve">организовать </w:t>
      </w:r>
      <w:proofErr w:type="gramStart"/>
      <w:r>
        <w:rPr>
          <w:sz w:val="22"/>
        </w:rPr>
        <w:t>контроль за</w:t>
      </w:r>
      <w:proofErr w:type="gramEnd"/>
      <w:r>
        <w:rPr>
          <w:sz w:val="22"/>
        </w:rPr>
        <w:t xml:space="preserve"> организацией питания детей, находящихся в детских оздоровительных лагерях с дневным пребыванием;</w:t>
      </w:r>
    </w:p>
    <w:p w:rsidR="00AC5ACF" w:rsidRDefault="00AC5ACF" w:rsidP="00943005">
      <w:pPr>
        <w:numPr>
          <w:ilvl w:val="2"/>
          <w:numId w:val="20"/>
        </w:numPr>
        <w:tabs>
          <w:tab w:val="left" w:pos="426"/>
        </w:tabs>
        <w:suppressAutoHyphens/>
        <w:jc w:val="both"/>
        <w:rPr>
          <w:sz w:val="22"/>
        </w:rPr>
      </w:pPr>
      <w:r>
        <w:rPr>
          <w:sz w:val="22"/>
        </w:rPr>
        <w:t>организовать контролирование расходования денежных средств;</w:t>
      </w:r>
    </w:p>
    <w:p w:rsidR="00AC5ACF" w:rsidRDefault="00AC5ACF" w:rsidP="00943005">
      <w:pPr>
        <w:numPr>
          <w:ilvl w:val="2"/>
          <w:numId w:val="20"/>
        </w:numPr>
        <w:tabs>
          <w:tab w:val="left" w:pos="426"/>
        </w:tabs>
        <w:suppressAutoHyphens/>
        <w:jc w:val="both"/>
        <w:rPr>
          <w:sz w:val="22"/>
        </w:rPr>
      </w:pPr>
      <w:r>
        <w:rPr>
          <w:sz w:val="22"/>
        </w:rPr>
        <w:t>оплатить счета на питание учащихся согласно представленным спискам на условиях настоящего договора;</w:t>
      </w:r>
    </w:p>
    <w:p w:rsidR="00AC5ACF" w:rsidRDefault="00AC5ACF" w:rsidP="00943005">
      <w:pPr>
        <w:numPr>
          <w:ilvl w:val="2"/>
          <w:numId w:val="20"/>
        </w:numPr>
        <w:tabs>
          <w:tab w:val="left" w:pos="426"/>
        </w:tabs>
        <w:suppressAutoHyphens/>
        <w:jc w:val="both"/>
        <w:rPr>
          <w:sz w:val="22"/>
        </w:rPr>
      </w:pPr>
      <w:r>
        <w:rPr>
          <w:sz w:val="22"/>
        </w:rPr>
        <w:t>обеспечить проведение контрольных проверок мер и весов порций готовых блюд.</w:t>
      </w:r>
    </w:p>
    <w:p w:rsidR="00AC5ACF" w:rsidRDefault="00AC5ACF" w:rsidP="00AC5ACF">
      <w:pPr>
        <w:jc w:val="both"/>
        <w:rPr>
          <w:sz w:val="22"/>
        </w:rPr>
      </w:pPr>
      <w:r>
        <w:rPr>
          <w:sz w:val="22"/>
        </w:rPr>
        <w:t>3.2.</w:t>
      </w:r>
      <w:r>
        <w:rPr>
          <w:b/>
          <w:sz w:val="22"/>
        </w:rPr>
        <w:t xml:space="preserve">       Исполнитель</w:t>
      </w:r>
      <w:r>
        <w:rPr>
          <w:sz w:val="22"/>
        </w:rPr>
        <w:t xml:space="preserve"> обязуется:</w:t>
      </w:r>
    </w:p>
    <w:p w:rsidR="00AC5ACF" w:rsidRDefault="00AC5ACF" w:rsidP="00AC5ACF">
      <w:pPr>
        <w:numPr>
          <w:ilvl w:val="2"/>
          <w:numId w:val="22"/>
        </w:numPr>
        <w:tabs>
          <w:tab w:val="left" w:pos="426"/>
        </w:tabs>
        <w:suppressAutoHyphens/>
        <w:jc w:val="both"/>
        <w:rPr>
          <w:sz w:val="22"/>
        </w:rPr>
      </w:pPr>
      <w:r>
        <w:rPr>
          <w:sz w:val="22"/>
        </w:rPr>
        <w:lastRenderedPageBreak/>
        <w:t>определять и согласовывать с Госсанэпиднадзором организацию и рацион питания детей;</w:t>
      </w:r>
    </w:p>
    <w:p w:rsidR="00AC5ACF" w:rsidRDefault="00AC5ACF" w:rsidP="00AC5ACF">
      <w:pPr>
        <w:numPr>
          <w:ilvl w:val="2"/>
          <w:numId w:val="22"/>
        </w:numPr>
        <w:tabs>
          <w:tab w:val="left" w:pos="426"/>
        </w:tabs>
        <w:suppressAutoHyphens/>
        <w:jc w:val="both"/>
        <w:rPr>
          <w:sz w:val="22"/>
        </w:rPr>
      </w:pPr>
      <w:r>
        <w:rPr>
          <w:sz w:val="22"/>
        </w:rPr>
        <w:t>обеспечивать детей горячим питанием в соответствии с распорядительными документами Заказчика, условиями настоящего договора и с перечнем блюд, указанных в меню;</w:t>
      </w:r>
    </w:p>
    <w:p w:rsidR="00AC5ACF" w:rsidRDefault="00AC5ACF" w:rsidP="00AC5ACF">
      <w:pPr>
        <w:numPr>
          <w:ilvl w:val="2"/>
          <w:numId w:val="22"/>
        </w:numPr>
        <w:tabs>
          <w:tab w:val="left" w:pos="426"/>
        </w:tabs>
        <w:suppressAutoHyphens/>
        <w:jc w:val="both"/>
        <w:rPr>
          <w:sz w:val="22"/>
        </w:rPr>
      </w:pPr>
      <w:r>
        <w:rPr>
          <w:sz w:val="22"/>
        </w:rPr>
        <w:t>доводить до сведения педагогических работников, обслуживающих лагери, и детей  информацию о предлагаемом перечне блюд, изделий, напитков, с указанием цены, сведений о весе порции готовых блюд и другую необходимую информацию;</w:t>
      </w:r>
    </w:p>
    <w:p w:rsidR="00AC5ACF" w:rsidRDefault="00AC5ACF" w:rsidP="00AC5ACF">
      <w:pPr>
        <w:numPr>
          <w:ilvl w:val="2"/>
          <w:numId w:val="22"/>
        </w:numPr>
        <w:tabs>
          <w:tab w:val="left" w:pos="426"/>
        </w:tabs>
        <w:suppressAutoHyphens/>
        <w:jc w:val="both"/>
        <w:rPr>
          <w:sz w:val="22"/>
        </w:rPr>
      </w:pPr>
      <w:r>
        <w:rPr>
          <w:sz w:val="22"/>
        </w:rPr>
        <w:t>соблюдать установленные государственные стандарты, санитарные правила и нормы, технологические нормативы, противопожарные правила, правила техники безопасности, методические указания по организации рационального питания учащихся в образовательных учреждениях;</w:t>
      </w:r>
    </w:p>
    <w:p w:rsidR="00AC5ACF" w:rsidRDefault="00AC5ACF" w:rsidP="00AC5ACF">
      <w:pPr>
        <w:numPr>
          <w:ilvl w:val="2"/>
          <w:numId w:val="22"/>
        </w:numPr>
        <w:tabs>
          <w:tab w:val="left" w:pos="426"/>
        </w:tabs>
        <w:suppressAutoHyphens/>
        <w:jc w:val="both"/>
        <w:rPr>
          <w:sz w:val="22"/>
        </w:rPr>
      </w:pPr>
      <w:r>
        <w:rPr>
          <w:sz w:val="22"/>
        </w:rPr>
        <w:t>при изготовлении блюд, кулинарных и кондитерских изделий использовать продукты только надлежащего качества, соответствующие обязательным требованиям нормативных документов;</w:t>
      </w:r>
    </w:p>
    <w:p w:rsidR="00AC5ACF" w:rsidRDefault="00AC5ACF" w:rsidP="00AC5ACF">
      <w:pPr>
        <w:numPr>
          <w:ilvl w:val="2"/>
          <w:numId w:val="22"/>
        </w:numPr>
        <w:tabs>
          <w:tab w:val="left" w:pos="426"/>
        </w:tabs>
        <w:suppressAutoHyphens/>
        <w:jc w:val="both"/>
        <w:rPr>
          <w:sz w:val="22"/>
        </w:rPr>
      </w:pPr>
      <w:r>
        <w:rPr>
          <w:sz w:val="22"/>
        </w:rPr>
        <w:t>осуществлять реализацию приготовленных блюд в строго определенные санитарными правилами сроки;</w:t>
      </w:r>
    </w:p>
    <w:p w:rsidR="00AC5ACF" w:rsidRDefault="00AC5ACF" w:rsidP="00AC5ACF">
      <w:pPr>
        <w:numPr>
          <w:ilvl w:val="2"/>
          <w:numId w:val="22"/>
        </w:numPr>
        <w:tabs>
          <w:tab w:val="left" w:pos="426"/>
        </w:tabs>
        <w:suppressAutoHyphens/>
        <w:jc w:val="both"/>
        <w:rPr>
          <w:sz w:val="22"/>
        </w:rPr>
      </w:pPr>
      <w:r>
        <w:rPr>
          <w:sz w:val="22"/>
        </w:rPr>
        <w:t>поддерживать требуемую температуру при раздаче всех блюд;</w:t>
      </w:r>
    </w:p>
    <w:p w:rsidR="00AC5ACF" w:rsidRDefault="00AC5ACF" w:rsidP="00AC5ACF">
      <w:pPr>
        <w:numPr>
          <w:ilvl w:val="2"/>
          <w:numId w:val="22"/>
        </w:numPr>
        <w:tabs>
          <w:tab w:val="left" w:pos="426"/>
        </w:tabs>
        <w:suppressAutoHyphens/>
        <w:jc w:val="both"/>
        <w:rPr>
          <w:sz w:val="22"/>
        </w:rPr>
      </w:pPr>
      <w:r>
        <w:rPr>
          <w:sz w:val="22"/>
        </w:rPr>
        <w:t>применять мерный инвентарь для отпуска жира, сметаны, соусов, гарниров, супов и других продуктов;</w:t>
      </w:r>
    </w:p>
    <w:p w:rsidR="00AC5ACF" w:rsidRDefault="00AC5ACF" w:rsidP="00AC5ACF">
      <w:pPr>
        <w:numPr>
          <w:ilvl w:val="2"/>
          <w:numId w:val="22"/>
        </w:numPr>
        <w:tabs>
          <w:tab w:val="left" w:pos="426"/>
        </w:tabs>
        <w:suppressAutoHyphens/>
        <w:jc w:val="both"/>
        <w:rPr>
          <w:sz w:val="22"/>
        </w:rPr>
      </w:pPr>
      <w:r>
        <w:rPr>
          <w:sz w:val="22"/>
        </w:rPr>
        <w:t>организовывать ежедневный контроль готовых изделий и блюд;</w:t>
      </w:r>
    </w:p>
    <w:p w:rsidR="00AC5ACF" w:rsidRDefault="00AC5ACF" w:rsidP="00AC5ACF">
      <w:pPr>
        <w:numPr>
          <w:ilvl w:val="2"/>
          <w:numId w:val="22"/>
        </w:numPr>
        <w:tabs>
          <w:tab w:val="left" w:pos="426"/>
        </w:tabs>
        <w:suppressAutoHyphens/>
        <w:jc w:val="both"/>
        <w:rPr>
          <w:sz w:val="22"/>
        </w:rPr>
      </w:pPr>
      <w:r>
        <w:rPr>
          <w:sz w:val="22"/>
        </w:rPr>
        <w:t>обеспечивать детей рациональным и разнообразным питанием на протяжении дня и в течение всей смены лагеря, основу которого должна составлять организация профилактического (щадящего) питания с предусмотренной  специальной кулинарно-технологической обработкой продуктов;</w:t>
      </w:r>
    </w:p>
    <w:p w:rsidR="00AC5ACF" w:rsidRDefault="00AC5ACF" w:rsidP="00AC5ACF">
      <w:pPr>
        <w:numPr>
          <w:ilvl w:val="2"/>
          <w:numId w:val="22"/>
        </w:numPr>
        <w:tabs>
          <w:tab w:val="left" w:pos="426"/>
        </w:tabs>
        <w:suppressAutoHyphens/>
        <w:jc w:val="both"/>
        <w:rPr>
          <w:sz w:val="22"/>
        </w:rPr>
      </w:pPr>
      <w:r>
        <w:rPr>
          <w:sz w:val="22"/>
        </w:rPr>
        <w:t>обеспечивать соблюдение установленных правилами и стандартами условий, сроков хранения и реализации скоропортящихся продуктов;</w:t>
      </w:r>
    </w:p>
    <w:p w:rsidR="00AC5ACF" w:rsidRDefault="00AC5ACF" w:rsidP="00AC5ACF">
      <w:pPr>
        <w:numPr>
          <w:ilvl w:val="2"/>
          <w:numId w:val="22"/>
        </w:numPr>
        <w:tabs>
          <w:tab w:val="left" w:pos="426"/>
        </w:tabs>
        <w:suppressAutoHyphens/>
        <w:jc w:val="both"/>
        <w:rPr>
          <w:sz w:val="22"/>
        </w:rPr>
      </w:pPr>
      <w:r>
        <w:rPr>
          <w:sz w:val="22"/>
        </w:rPr>
        <w:t>обеспечить входной контроль поступающих продуктов, оперативный контроль в процессе их обработки и подготовки к реализации и приемочный контроль качества выпускаемой продукции;</w:t>
      </w:r>
    </w:p>
    <w:p w:rsidR="00AC5ACF" w:rsidRDefault="00AC5ACF" w:rsidP="00AC5ACF">
      <w:pPr>
        <w:numPr>
          <w:ilvl w:val="2"/>
          <w:numId w:val="22"/>
        </w:numPr>
        <w:tabs>
          <w:tab w:val="left" w:pos="426"/>
        </w:tabs>
        <w:suppressAutoHyphens/>
        <w:jc w:val="both"/>
        <w:rPr>
          <w:sz w:val="22"/>
        </w:rPr>
      </w:pPr>
      <w:r>
        <w:rPr>
          <w:sz w:val="22"/>
        </w:rPr>
        <w:t>контролировать своевременное прохождение работниками столовых  обязательных медицинских и профессиональных осмотров, в соответствии с действующим законодательством;</w:t>
      </w:r>
    </w:p>
    <w:p w:rsidR="00AC5ACF" w:rsidRDefault="00AC5ACF" w:rsidP="00AC5ACF">
      <w:pPr>
        <w:numPr>
          <w:ilvl w:val="2"/>
          <w:numId w:val="22"/>
        </w:numPr>
        <w:tabs>
          <w:tab w:val="left" w:pos="426"/>
        </w:tabs>
        <w:suppressAutoHyphens/>
        <w:jc w:val="both"/>
        <w:rPr>
          <w:sz w:val="22"/>
        </w:rPr>
      </w:pPr>
      <w:r>
        <w:rPr>
          <w:sz w:val="22"/>
        </w:rPr>
        <w:t>если установлено, что выпускаемая продукция может причинить вред жизни, здоровью учащихся, преподавателей учреждения, Исполнитель обязан незамедлительно приостановить её производство до устранения причин вреда и прекратить её реализацию;</w:t>
      </w:r>
    </w:p>
    <w:p w:rsidR="00AC5ACF" w:rsidRDefault="00AC5ACF" w:rsidP="00AC5ACF">
      <w:pPr>
        <w:numPr>
          <w:ilvl w:val="2"/>
          <w:numId w:val="22"/>
        </w:numPr>
        <w:tabs>
          <w:tab w:val="left" w:pos="426"/>
        </w:tabs>
        <w:suppressAutoHyphens/>
        <w:jc w:val="both"/>
        <w:rPr>
          <w:sz w:val="22"/>
        </w:rPr>
      </w:pPr>
      <w:r>
        <w:rPr>
          <w:sz w:val="22"/>
        </w:rPr>
        <w:t>предоставлять за счет своих сре</w:t>
      </w:r>
      <w:proofErr w:type="gramStart"/>
      <w:r>
        <w:rPr>
          <w:sz w:val="22"/>
        </w:rPr>
        <w:t>дств тр</w:t>
      </w:r>
      <w:proofErr w:type="gramEnd"/>
      <w:r>
        <w:rPr>
          <w:sz w:val="22"/>
        </w:rPr>
        <w:t>анспорт для доставки необходимых продуктов и оборудования для обеспечения питания детей;</w:t>
      </w:r>
    </w:p>
    <w:p w:rsidR="00AC5ACF" w:rsidRDefault="00AC5ACF" w:rsidP="00AC5ACF">
      <w:pPr>
        <w:numPr>
          <w:ilvl w:val="2"/>
          <w:numId w:val="22"/>
        </w:numPr>
        <w:tabs>
          <w:tab w:val="left" w:pos="426"/>
        </w:tabs>
        <w:suppressAutoHyphens/>
        <w:jc w:val="both"/>
        <w:rPr>
          <w:sz w:val="22"/>
        </w:rPr>
      </w:pPr>
      <w:r>
        <w:rPr>
          <w:sz w:val="22"/>
        </w:rPr>
        <w:t>в течение 3 (трех) календарных дней после окончания смены представить Заказчику следующие документы (по каждому лагерю):</w:t>
      </w:r>
    </w:p>
    <w:p w:rsidR="00AC5ACF" w:rsidRDefault="00AC5ACF" w:rsidP="00AC5ACF">
      <w:pPr>
        <w:tabs>
          <w:tab w:val="left" w:pos="720"/>
        </w:tabs>
        <w:jc w:val="both"/>
        <w:rPr>
          <w:sz w:val="22"/>
        </w:rPr>
      </w:pPr>
      <w:r>
        <w:rPr>
          <w:sz w:val="22"/>
        </w:rPr>
        <w:t xml:space="preserve">            а) акт сверки расчетов о стоимости набора продуктов,</w:t>
      </w:r>
    </w:p>
    <w:p w:rsidR="00AC5ACF" w:rsidRDefault="00AC5ACF" w:rsidP="00AC5ACF">
      <w:pPr>
        <w:tabs>
          <w:tab w:val="left" w:pos="720"/>
        </w:tabs>
        <w:jc w:val="both"/>
        <w:rPr>
          <w:sz w:val="22"/>
        </w:rPr>
      </w:pPr>
      <w:r>
        <w:rPr>
          <w:sz w:val="22"/>
        </w:rPr>
        <w:t xml:space="preserve">            б) меню,</w:t>
      </w:r>
    </w:p>
    <w:p w:rsidR="00AC5ACF" w:rsidRDefault="00AC5ACF" w:rsidP="00AC5ACF">
      <w:pPr>
        <w:tabs>
          <w:tab w:val="left" w:pos="720"/>
        </w:tabs>
        <w:jc w:val="both"/>
        <w:rPr>
          <w:sz w:val="22"/>
        </w:rPr>
      </w:pPr>
      <w:r>
        <w:rPr>
          <w:sz w:val="22"/>
        </w:rPr>
        <w:tab/>
        <w:t xml:space="preserve">в) ведомость </w:t>
      </w:r>
      <w:proofErr w:type="gramStart"/>
      <w:r>
        <w:rPr>
          <w:sz w:val="22"/>
        </w:rPr>
        <w:t>контроля за</w:t>
      </w:r>
      <w:proofErr w:type="gramEnd"/>
      <w:r>
        <w:rPr>
          <w:sz w:val="22"/>
        </w:rPr>
        <w:t xml:space="preserve"> рационом питания.</w:t>
      </w:r>
    </w:p>
    <w:p w:rsidR="00AC5ACF" w:rsidRDefault="00AC5ACF" w:rsidP="00AC5ACF">
      <w:pPr>
        <w:tabs>
          <w:tab w:val="left" w:pos="720"/>
        </w:tabs>
        <w:jc w:val="both"/>
        <w:rPr>
          <w:sz w:val="22"/>
        </w:rPr>
      </w:pPr>
      <w:r>
        <w:rPr>
          <w:sz w:val="22"/>
        </w:rPr>
        <w:t xml:space="preserve">            В случае обнаружения Заказчиком недостатков представленных документов, Исполнитель обязуется устранить недостатки в течение 24 часов.</w:t>
      </w:r>
    </w:p>
    <w:p w:rsidR="00AC5ACF" w:rsidRDefault="00AC5ACF" w:rsidP="00AC5ACF">
      <w:pPr>
        <w:jc w:val="center"/>
        <w:rPr>
          <w:b/>
          <w:sz w:val="22"/>
          <w:szCs w:val="22"/>
        </w:rPr>
      </w:pPr>
    </w:p>
    <w:p w:rsidR="00AC5ACF" w:rsidRDefault="00AC5ACF" w:rsidP="00AC5ACF">
      <w:pPr>
        <w:numPr>
          <w:ilvl w:val="0"/>
          <w:numId w:val="23"/>
        </w:numPr>
        <w:suppressAutoHyphens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Ответственность сторон</w:t>
      </w:r>
      <w:r w:rsidR="00943005">
        <w:rPr>
          <w:b/>
          <w:sz w:val="22"/>
          <w:szCs w:val="22"/>
        </w:rPr>
        <w:t>.</w:t>
      </w:r>
    </w:p>
    <w:p w:rsidR="00AC5ACF" w:rsidRDefault="00AC5ACF" w:rsidP="00AC5ACF">
      <w:pPr>
        <w:jc w:val="center"/>
        <w:rPr>
          <w:b/>
          <w:sz w:val="22"/>
          <w:szCs w:val="22"/>
        </w:rPr>
      </w:pPr>
    </w:p>
    <w:p w:rsidR="00AC5ACF" w:rsidRDefault="00AC5ACF" w:rsidP="00AC5ACF">
      <w:pPr>
        <w:numPr>
          <w:ilvl w:val="1"/>
          <w:numId w:val="23"/>
        </w:numPr>
        <w:tabs>
          <w:tab w:val="left" w:pos="360"/>
        </w:tabs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>За невыполнение или ненадлежащее выполнение обязательств по настоящему договору стороны несут ответственность в соответствии с действующим законодательством РФ.</w:t>
      </w:r>
    </w:p>
    <w:p w:rsidR="00AC5ACF" w:rsidRDefault="00AC5ACF" w:rsidP="00AC5ACF">
      <w:pPr>
        <w:numPr>
          <w:ilvl w:val="1"/>
          <w:numId w:val="23"/>
        </w:numPr>
        <w:tabs>
          <w:tab w:val="left" w:pos="360"/>
        </w:tabs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>При использовании в приготовлении блюд продуктов, не соответствующих сертификату качества или с нарушением установленных норм, Исполнитель безвозмездно устраняет установленные недостатки и возмещает причиненный ущерб в полном объеме.</w:t>
      </w:r>
    </w:p>
    <w:p w:rsidR="00AC5ACF" w:rsidRDefault="00AC5ACF" w:rsidP="00AC5ACF">
      <w:pPr>
        <w:numPr>
          <w:ilvl w:val="1"/>
          <w:numId w:val="23"/>
        </w:numPr>
        <w:tabs>
          <w:tab w:val="left" w:pos="360"/>
        </w:tabs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>За неисполнение или ненадлежащее исполнение Исполнителем обязательств  по настоящему договору Исполнитель уплачивает Заказчику штраф в размере одной трехсотой ставки рефинансирования Центрального банка РФ. Исполнитель освобождается от уплаты штрафа, если докажет, что неисполнение или ненадлежащее исполнение обязатель</w:t>
      </w:r>
      <w:proofErr w:type="gramStart"/>
      <w:r>
        <w:rPr>
          <w:sz w:val="22"/>
          <w:szCs w:val="22"/>
        </w:rPr>
        <w:t>ств пр</w:t>
      </w:r>
      <w:proofErr w:type="gramEnd"/>
      <w:r>
        <w:rPr>
          <w:sz w:val="22"/>
          <w:szCs w:val="22"/>
        </w:rPr>
        <w:t>оизошло вследствие непреодолимой силы или по вине Заказчика.</w:t>
      </w:r>
    </w:p>
    <w:p w:rsidR="00AC5ACF" w:rsidRDefault="00AC5ACF" w:rsidP="00AC5ACF">
      <w:pPr>
        <w:tabs>
          <w:tab w:val="left" w:pos="360"/>
        </w:tabs>
        <w:jc w:val="both"/>
        <w:rPr>
          <w:sz w:val="22"/>
          <w:szCs w:val="22"/>
        </w:rPr>
      </w:pPr>
    </w:p>
    <w:p w:rsidR="00AC5ACF" w:rsidRDefault="00AC5ACF" w:rsidP="00AC5ACF">
      <w:pPr>
        <w:numPr>
          <w:ilvl w:val="0"/>
          <w:numId w:val="24"/>
        </w:numPr>
        <w:suppressAutoHyphens/>
        <w:jc w:val="center"/>
        <w:rPr>
          <w:b/>
          <w:sz w:val="22"/>
        </w:rPr>
      </w:pPr>
      <w:r>
        <w:rPr>
          <w:b/>
          <w:sz w:val="22"/>
        </w:rPr>
        <w:lastRenderedPageBreak/>
        <w:t>Заключительные положения</w:t>
      </w:r>
      <w:r w:rsidR="00943005">
        <w:rPr>
          <w:b/>
          <w:sz w:val="22"/>
        </w:rPr>
        <w:t>.</w:t>
      </w:r>
    </w:p>
    <w:p w:rsidR="00943005" w:rsidRDefault="00943005" w:rsidP="00943005">
      <w:pPr>
        <w:suppressAutoHyphens/>
        <w:ind w:left="360"/>
        <w:rPr>
          <w:b/>
          <w:sz w:val="22"/>
        </w:rPr>
      </w:pPr>
    </w:p>
    <w:p w:rsidR="00AC5ACF" w:rsidRDefault="00AC5ACF" w:rsidP="00AC5ACF">
      <w:pPr>
        <w:numPr>
          <w:ilvl w:val="1"/>
          <w:numId w:val="24"/>
        </w:numPr>
        <w:tabs>
          <w:tab w:val="left" w:pos="180"/>
          <w:tab w:val="left" w:pos="360"/>
        </w:tabs>
        <w:suppressAutoHyphens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Договор</w:t>
      </w:r>
      <w:proofErr w:type="gramEnd"/>
      <w:r>
        <w:rPr>
          <w:sz w:val="22"/>
          <w:szCs w:val="22"/>
        </w:rPr>
        <w:t xml:space="preserve"> может быть расторгнут исключительно по соглашению сторон или решению суда в случаях, предусмотренных гражданским законодательством.</w:t>
      </w:r>
    </w:p>
    <w:p w:rsidR="00AC5ACF" w:rsidRDefault="00AC5ACF" w:rsidP="00AC5ACF">
      <w:pPr>
        <w:numPr>
          <w:ilvl w:val="1"/>
          <w:numId w:val="24"/>
        </w:numPr>
        <w:tabs>
          <w:tab w:val="left" w:pos="180"/>
          <w:tab w:val="left" w:pos="360"/>
        </w:tabs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 расторжении договора по соглашению Сторон, незавершенный результат по оказанию услуг передается Заказчику, который обеспечивает оплату Исполнителю стоимости оказанных услуг. </w:t>
      </w:r>
    </w:p>
    <w:p w:rsidR="00AC5ACF" w:rsidRDefault="00AC5ACF" w:rsidP="00AC5ACF">
      <w:pPr>
        <w:numPr>
          <w:ilvl w:val="1"/>
          <w:numId w:val="24"/>
        </w:numPr>
        <w:tabs>
          <w:tab w:val="left" w:pos="180"/>
          <w:tab w:val="left" w:pos="360"/>
        </w:tabs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Все споры, возникающие при исполнении настоящего договора, разрешаются путем переговоров между сторонами, а в случае </w:t>
      </w:r>
      <w:proofErr w:type="gramStart"/>
      <w:r>
        <w:rPr>
          <w:sz w:val="22"/>
          <w:szCs w:val="22"/>
        </w:rPr>
        <w:t>не</w:t>
      </w:r>
      <w:r w:rsidR="00943005">
        <w:rPr>
          <w:sz w:val="22"/>
          <w:szCs w:val="22"/>
        </w:rPr>
        <w:t xml:space="preserve"> </w:t>
      </w:r>
      <w:r>
        <w:rPr>
          <w:sz w:val="22"/>
          <w:szCs w:val="22"/>
        </w:rPr>
        <w:t>достижения</w:t>
      </w:r>
      <w:proofErr w:type="gramEnd"/>
      <w:r>
        <w:rPr>
          <w:sz w:val="22"/>
          <w:szCs w:val="22"/>
        </w:rPr>
        <w:t xml:space="preserve"> договоренности, спор рассматривается в порядке, предусмотренном действующим законодательством РФ.</w:t>
      </w:r>
    </w:p>
    <w:p w:rsidR="00AC5ACF" w:rsidRDefault="00AC5ACF" w:rsidP="00AC5ACF">
      <w:pPr>
        <w:numPr>
          <w:ilvl w:val="1"/>
          <w:numId w:val="24"/>
        </w:numPr>
        <w:tabs>
          <w:tab w:val="left" w:pos="180"/>
          <w:tab w:val="left" w:pos="360"/>
        </w:tabs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>Во всем остальном, не предусмотренном настоящим договором, стороны руководствуются действующим законодательством РФ.</w:t>
      </w:r>
    </w:p>
    <w:p w:rsidR="00AC5ACF" w:rsidRDefault="00AC5ACF" w:rsidP="00AC5ACF">
      <w:pPr>
        <w:numPr>
          <w:ilvl w:val="1"/>
          <w:numId w:val="24"/>
        </w:numPr>
        <w:tabs>
          <w:tab w:val="left" w:pos="180"/>
          <w:tab w:val="left" w:pos="360"/>
        </w:tabs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>Настоящий договор составлен в двух экземплярах, каждый из которых имеет одинаковую юридическую силу, по одному для каждой из сторон.</w:t>
      </w:r>
    </w:p>
    <w:p w:rsidR="00AC5ACF" w:rsidRDefault="00AC5ACF" w:rsidP="00AC5ACF">
      <w:pPr>
        <w:numPr>
          <w:ilvl w:val="1"/>
          <w:numId w:val="24"/>
        </w:numPr>
        <w:tabs>
          <w:tab w:val="left" w:pos="180"/>
          <w:tab w:val="left" w:pos="360"/>
        </w:tabs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>Любые изменения и дополнения к настоящему договору, не противоречащие действующему законодательству РФ, оформляются дополнительным соглашением Сторон в письменной форме. Дополнительное соглашение является неотъемлемой частью договора.</w:t>
      </w:r>
    </w:p>
    <w:p w:rsidR="00AC5ACF" w:rsidRDefault="00AC5ACF" w:rsidP="00AC5ACF">
      <w:pPr>
        <w:numPr>
          <w:ilvl w:val="1"/>
          <w:numId w:val="24"/>
        </w:numPr>
        <w:tabs>
          <w:tab w:val="left" w:pos="180"/>
          <w:tab w:val="left" w:pos="360"/>
        </w:tabs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>Настоящий договор вступает в силу с момента его подписания сторонами и действует до 31.08.2013 при условии полного и надлежащего исполнения сторонами договора.</w:t>
      </w:r>
    </w:p>
    <w:p w:rsidR="00AC5ACF" w:rsidRDefault="00AC5ACF" w:rsidP="00AC5ACF">
      <w:pPr>
        <w:tabs>
          <w:tab w:val="left" w:pos="180"/>
          <w:tab w:val="left" w:pos="720"/>
        </w:tabs>
        <w:rPr>
          <w:sz w:val="22"/>
          <w:szCs w:val="22"/>
        </w:rPr>
      </w:pPr>
    </w:p>
    <w:p w:rsidR="00AC5ACF" w:rsidRDefault="00AC5ACF" w:rsidP="00AC5ACF">
      <w:pPr>
        <w:numPr>
          <w:ilvl w:val="0"/>
          <w:numId w:val="24"/>
        </w:numPr>
        <w:suppressAutoHyphens/>
        <w:jc w:val="center"/>
        <w:rPr>
          <w:b/>
          <w:sz w:val="22"/>
        </w:rPr>
      </w:pPr>
      <w:r>
        <w:rPr>
          <w:b/>
          <w:sz w:val="22"/>
        </w:rPr>
        <w:t>Адреса, банковские реквизиты и подписи сторон</w:t>
      </w:r>
      <w:r w:rsidR="00943005">
        <w:rPr>
          <w:b/>
          <w:sz w:val="22"/>
        </w:rPr>
        <w:t>.</w:t>
      </w:r>
    </w:p>
    <w:p w:rsidR="00AC5ACF" w:rsidRDefault="00AC5ACF" w:rsidP="00AC5ACF">
      <w:pPr>
        <w:jc w:val="both"/>
        <w:rPr>
          <w:b/>
          <w:sz w:val="22"/>
        </w:rPr>
      </w:pPr>
    </w:p>
    <w:p w:rsidR="00AC5ACF" w:rsidRDefault="00AC5ACF" w:rsidP="00AC5ACF">
      <w:pPr>
        <w:rPr>
          <w:b/>
          <w:sz w:val="22"/>
          <w:szCs w:val="22"/>
        </w:rPr>
      </w:pPr>
      <w:r>
        <w:rPr>
          <w:b/>
          <w:sz w:val="22"/>
          <w:szCs w:val="22"/>
        </w:rPr>
        <w:t>Заказчик: МБОУ СОШ № 56</w:t>
      </w:r>
    </w:p>
    <w:p w:rsidR="00943005" w:rsidRDefault="00943005" w:rsidP="00AC5ACF">
      <w:pPr>
        <w:rPr>
          <w:b/>
          <w:sz w:val="22"/>
          <w:szCs w:val="22"/>
        </w:rPr>
      </w:pPr>
      <w:bookmarkStart w:id="0" w:name="_GoBack"/>
      <w:bookmarkEnd w:id="0"/>
    </w:p>
    <w:p w:rsidR="00AC5ACF" w:rsidRDefault="00AC5ACF" w:rsidP="00AC5ACF">
      <w:pPr>
        <w:rPr>
          <w:sz w:val="22"/>
          <w:szCs w:val="22"/>
        </w:rPr>
      </w:pPr>
      <w:r>
        <w:rPr>
          <w:sz w:val="22"/>
          <w:szCs w:val="22"/>
        </w:rPr>
        <w:t>Адрес: 153035, г. Иваново, ул. Лазарева, д.1/2</w:t>
      </w:r>
    </w:p>
    <w:p w:rsidR="00AC5ACF" w:rsidRDefault="00AC5ACF" w:rsidP="00AC5ACF">
      <w:pPr>
        <w:rPr>
          <w:sz w:val="22"/>
          <w:szCs w:val="22"/>
        </w:rPr>
      </w:pPr>
      <w:r>
        <w:rPr>
          <w:sz w:val="22"/>
          <w:szCs w:val="22"/>
        </w:rPr>
        <w:t>ИНН    3702137428</w:t>
      </w:r>
    </w:p>
    <w:p w:rsidR="00AC5ACF" w:rsidRDefault="00AC5ACF" w:rsidP="00AC5ACF">
      <w:pPr>
        <w:ind w:left="4920" w:hanging="4920"/>
        <w:rPr>
          <w:sz w:val="22"/>
          <w:szCs w:val="22"/>
        </w:rPr>
      </w:pPr>
      <w:r>
        <w:rPr>
          <w:sz w:val="22"/>
          <w:szCs w:val="22"/>
        </w:rPr>
        <w:t xml:space="preserve">КПП     370201001                                                                            </w:t>
      </w:r>
    </w:p>
    <w:p w:rsidR="00AC5ACF" w:rsidRDefault="00AC5ACF" w:rsidP="00AC5ACF">
      <w:pPr>
        <w:rPr>
          <w:sz w:val="22"/>
          <w:szCs w:val="22"/>
        </w:rPr>
      </w:pPr>
      <w:r>
        <w:rPr>
          <w:sz w:val="22"/>
          <w:szCs w:val="22"/>
        </w:rPr>
        <w:t xml:space="preserve">Директор ___________________Ситнова Е.В.                                               </w:t>
      </w:r>
    </w:p>
    <w:p w:rsidR="00E44BF7" w:rsidRPr="005F4219" w:rsidRDefault="00E44BF7" w:rsidP="00AC5ACF">
      <w:pPr>
        <w:pStyle w:val="1"/>
        <w:jc w:val="center"/>
        <w:rPr>
          <w:sz w:val="22"/>
          <w:szCs w:val="22"/>
        </w:rPr>
      </w:pPr>
    </w:p>
    <w:sectPr w:rsidR="00E44BF7" w:rsidRPr="005F42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b/>
      </w:rPr>
    </w:lvl>
  </w:abstractNum>
  <w:abstractNum w:abstractNumId="2">
    <w:nsid w:val="00000003"/>
    <w:multiLevelType w:val="multilevel"/>
    <w:tmpl w:val="00000003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00000004"/>
    <w:multiLevelType w:val="multilevel"/>
    <w:tmpl w:val="00000004"/>
    <w:name w:val="WW8Num1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00000005"/>
    <w:multiLevelType w:val="multilevel"/>
    <w:tmpl w:val="00000005"/>
    <w:name w:val="WW8Num11"/>
    <w:lvl w:ilvl="0">
      <w:start w:val="3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2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00000006"/>
    <w:multiLevelType w:val="multilevel"/>
    <w:tmpl w:val="00000006"/>
    <w:name w:val="WW8Num12"/>
    <w:lvl w:ilvl="0">
      <w:start w:val="4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>
    <w:nsid w:val="00000007"/>
    <w:multiLevelType w:val="multilevel"/>
    <w:tmpl w:val="00000007"/>
    <w:name w:val="WW8Num1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>
    <w:nsid w:val="0B031483"/>
    <w:multiLevelType w:val="multilevel"/>
    <w:tmpl w:val="8F5C5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">
    <w:nsid w:val="0E9D543E"/>
    <w:multiLevelType w:val="multilevel"/>
    <w:tmpl w:val="6CE653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b/>
      </w:rPr>
    </w:lvl>
  </w:abstractNum>
  <w:abstractNum w:abstractNumId="9">
    <w:nsid w:val="16643D0B"/>
    <w:multiLevelType w:val="multilevel"/>
    <w:tmpl w:val="43569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0">
    <w:nsid w:val="1C855073"/>
    <w:multiLevelType w:val="multilevel"/>
    <w:tmpl w:val="446C609C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1E667257"/>
    <w:multiLevelType w:val="multilevel"/>
    <w:tmpl w:val="9F9A5DFE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22F30FD3"/>
    <w:multiLevelType w:val="multilevel"/>
    <w:tmpl w:val="664038B8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32CC79C0"/>
    <w:multiLevelType w:val="multilevel"/>
    <w:tmpl w:val="F96A179C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3AE22E42"/>
    <w:multiLevelType w:val="multilevel"/>
    <w:tmpl w:val="99D86E10"/>
    <w:lvl w:ilvl="0">
      <w:start w:val="3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2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5">
    <w:nsid w:val="3DB92C53"/>
    <w:multiLevelType w:val="multilevel"/>
    <w:tmpl w:val="5AFA8A7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6">
    <w:nsid w:val="4A4740BD"/>
    <w:multiLevelType w:val="multilevel"/>
    <w:tmpl w:val="78A25FD2"/>
    <w:lvl w:ilvl="0">
      <w:start w:val="4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637"/>
        </w:tabs>
        <w:ind w:left="637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7">
    <w:nsid w:val="4AF67E6C"/>
    <w:multiLevelType w:val="multilevel"/>
    <w:tmpl w:val="72E06BF8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4EC35252"/>
    <w:multiLevelType w:val="multilevel"/>
    <w:tmpl w:val="B92AF9BC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5247329F"/>
    <w:multiLevelType w:val="multilevel"/>
    <w:tmpl w:val="7490250C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7B967CB8"/>
    <w:multiLevelType w:val="hybridMultilevel"/>
    <w:tmpl w:val="FE14CE48"/>
    <w:lvl w:ilvl="0" w:tplc="BBE2854E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C3137A8"/>
    <w:multiLevelType w:val="multilevel"/>
    <w:tmpl w:val="FD821A1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2">
    <w:nsid w:val="7C813D7A"/>
    <w:multiLevelType w:val="multilevel"/>
    <w:tmpl w:val="F25C421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3">
    <w:nsid w:val="7CD0154F"/>
    <w:multiLevelType w:val="multilevel"/>
    <w:tmpl w:val="4434D3EA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</w:num>
  <w:num w:numId="9">
    <w:abstractNumId w:val="10"/>
  </w:num>
  <w:num w:numId="10">
    <w:abstractNumId w:val="15"/>
  </w:num>
  <w:num w:numId="11">
    <w:abstractNumId w:val="11"/>
  </w:num>
  <w:num w:numId="12">
    <w:abstractNumId w:val="13"/>
  </w:num>
  <w:num w:numId="13">
    <w:abstractNumId w:val="22"/>
  </w:num>
  <w:num w:numId="14">
    <w:abstractNumId w:val="12"/>
  </w:num>
  <w:num w:numId="15">
    <w:abstractNumId w:val="18"/>
  </w:num>
  <w:num w:numId="16">
    <w:abstractNumId w:val="17"/>
  </w:num>
  <w:num w:numId="17">
    <w:abstractNumId w:val="19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00E"/>
    <w:rsid w:val="00006B0A"/>
    <w:rsid w:val="000072BF"/>
    <w:rsid w:val="00007552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46ACC"/>
    <w:rsid w:val="00052C02"/>
    <w:rsid w:val="000638FD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5B64"/>
    <w:rsid w:val="00106DA7"/>
    <w:rsid w:val="00122806"/>
    <w:rsid w:val="0013300E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323E"/>
    <w:rsid w:val="001951A1"/>
    <w:rsid w:val="00195BA3"/>
    <w:rsid w:val="001A21B6"/>
    <w:rsid w:val="001A3E6D"/>
    <w:rsid w:val="001B7005"/>
    <w:rsid w:val="001B72AD"/>
    <w:rsid w:val="001C2562"/>
    <w:rsid w:val="001D3AC6"/>
    <w:rsid w:val="001D49C1"/>
    <w:rsid w:val="001D5ECB"/>
    <w:rsid w:val="001D7D74"/>
    <w:rsid w:val="001E0633"/>
    <w:rsid w:val="001E2F68"/>
    <w:rsid w:val="001E3EFD"/>
    <w:rsid w:val="001F27D2"/>
    <w:rsid w:val="001F2DFA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2F6771"/>
    <w:rsid w:val="00302DB4"/>
    <w:rsid w:val="003048EC"/>
    <w:rsid w:val="00312666"/>
    <w:rsid w:val="00316CB1"/>
    <w:rsid w:val="00336194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3FBA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1D92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02A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228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A54ED"/>
    <w:rsid w:val="005B0F2F"/>
    <w:rsid w:val="005B6393"/>
    <w:rsid w:val="005B701C"/>
    <w:rsid w:val="005C43DF"/>
    <w:rsid w:val="005D3531"/>
    <w:rsid w:val="005E7641"/>
    <w:rsid w:val="005F00A8"/>
    <w:rsid w:val="005F1518"/>
    <w:rsid w:val="005F4219"/>
    <w:rsid w:val="005F4470"/>
    <w:rsid w:val="005F5674"/>
    <w:rsid w:val="005F7BAB"/>
    <w:rsid w:val="00613CFD"/>
    <w:rsid w:val="00615CAF"/>
    <w:rsid w:val="00623E46"/>
    <w:rsid w:val="00625C71"/>
    <w:rsid w:val="0062780B"/>
    <w:rsid w:val="006362A5"/>
    <w:rsid w:val="00637325"/>
    <w:rsid w:val="00637834"/>
    <w:rsid w:val="00645634"/>
    <w:rsid w:val="006546C7"/>
    <w:rsid w:val="0066548C"/>
    <w:rsid w:val="00667275"/>
    <w:rsid w:val="00673F82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2BED"/>
    <w:rsid w:val="00776F1D"/>
    <w:rsid w:val="0078285F"/>
    <w:rsid w:val="007931F5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3005"/>
    <w:rsid w:val="00944319"/>
    <w:rsid w:val="00952428"/>
    <w:rsid w:val="00957300"/>
    <w:rsid w:val="00960454"/>
    <w:rsid w:val="0097134E"/>
    <w:rsid w:val="0097485F"/>
    <w:rsid w:val="00976691"/>
    <w:rsid w:val="0098352C"/>
    <w:rsid w:val="00990E42"/>
    <w:rsid w:val="009913B8"/>
    <w:rsid w:val="00995D60"/>
    <w:rsid w:val="00996793"/>
    <w:rsid w:val="009A3DE5"/>
    <w:rsid w:val="009B2C51"/>
    <w:rsid w:val="009C5C07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C5ACF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A3C20"/>
    <w:rsid w:val="00BB1EDC"/>
    <w:rsid w:val="00BB36C5"/>
    <w:rsid w:val="00BC3B58"/>
    <w:rsid w:val="00BC7892"/>
    <w:rsid w:val="00BC7BEF"/>
    <w:rsid w:val="00BC7E67"/>
    <w:rsid w:val="00BD2B99"/>
    <w:rsid w:val="00BD3B43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1031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B68BF"/>
    <w:rsid w:val="00DD01AE"/>
    <w:rsid w:val="00DD0263"/>
    <w:rsid w:val="00DD124F"/>
    <w:rsid w:val="00DD564E"/>
    <w:rsid w:val="00DD701F"/>
    <w:rsid w:val="00DE0F53"/>
    <w:rsid w:val="00DE16B3"/>
    <w:rsid w:val="00DE3B46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14D1"/>
    <w:rsid w:val="00ED744E"/>
    <w:rsid w:val="00EE01A6"/>
    <w:rsid w:val="00EE597B"/>
    <w:rsid w:val="00EF332A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A37EE"/>
    <w:rsid w:val="00FB3BBE"/>
    <w:rsid w:val="00FB3FBE"/>
    <w:rsid w:val="00FB7EEF"/>
    <w:rsid w:val="00FC2F0A"/>
    <w:rsid w:val="00FC5010"/>
    <w:rsid w:val="00FC555C"/>
    <w:rsid w:val="00FC60EF"/>
    <w:rsid w:val="00FC7FA5"/>
    <w:rsid w:val="00FD3F1D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9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D1031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49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D49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1D49C1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1D49C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1D49C1"/>
  </w:style>
  <w:style w:type="paragraph" w:styleId="2">
    <w:name w:val="Body Text Indent 2"/>
    <w:basedOn w:val="a"/>
    <w:link w:val="20"/>
    <w:rsid w:val="001D49C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1D49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aliases w:val="Çàã1,BO,ID,body indent,andrad,EHPT,Body Text2 Знак Знак Знак,Знак,Знак6"/>
    <w:basedOn w:val="a"/>
    <w:link w:val="a7"/>
    <w:unhideWhenUsed/>
    <w:rsid w:val="001D49C1"/>
    <w:pPr>
      <w:spacing w:after="120"/>
    </w:pPr>
  </w:style>
  <w:style w:type="character" w:customStyle="1" w:styleId="a7">
    <w:name w:val="Основной текст Знак"/>
    <w:aliases w:val="Çàã1 Знак,BO Знак,ID Знак,body indent Знак,andrad Знак,EHPT Знак,Body Text2 Знак Знак Знак Знак,Знак Знак,Знак6 Знак"/>
    <w:basedOn w:val="a0"/>
    <w:link w:val="a6"/>
    <w:rsid w:val="001D49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CD103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List Paragraph"/>
    <w:basedOn w:val="a"/>
    <w:uiPriority w:val="34"/>
    <w:qFormat/>
    <w:rsid w:val="001C25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9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D1031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49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D49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1D49C1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1D49C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1D49C1"/>
  </w:style>
  <w:style w:type="paragraph" w:styleId="2">
    <w:name w:val="Body Text Indent 2"/>
    <w:basedOn w:val="a"/>
    <w:link w:val="20"/>
    <w:rsid w:val="001D49C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1D49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aliases w:val="Çàã1,BO,ID,body indent,andrad,EHPT,Body Text2 Знак Знак Знак,Знак,Знак6"/>
    <w:basedOn w:val="a"/>
    <w:link w:val="a7"/>
    <w:unhideWhenUsed/>
    <w:rsid w:val="001D49C1"/>
    <w:pPr>
      <w:spacing w:after="120"/>
    </w:pPr>
  </w:style>
  <w:style w:type="character" w:customStyle="1" w:styleId="a7">
    <w:name w:val="Основной текст Знак"/>
    <w:aliases w:val="Çàã1 Знак,BO Знак,ID Знак,body indent Знак,andrad Знак,EHPT Знак,Body Text2 Знак Знак Знак Знак,Знак Знак,Знак6 Знак"/>
    <w:basedOn w:val="a0"/>
    <w:link w:val="a6"/>
    <w:rsid w:val="001D49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CD103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List Paragraph"/>
    <w:basedOn w:val="a"/>
    <w:uiPriority w:val="34"/>
    <w:qFormat/>
    <w:rsid w:val="001C25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0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4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4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0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4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7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6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2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1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1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4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2AD540-5AA1-4F72-9047-FCDEE47BD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8</Pages>
  <Words>2951</Words>
  <Characters>16825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24</cp:revision>
  <dcterms:created xsi:type="dcterms:W3CDTF">2013-04-18T05:00:00Z</dcterms:created>
  <dcterms:modified xsi:type="dcterms:W3CDTF">2013-04-25T11:57:00Z</dcterms:modified>
</cp:coreProperties>
</file>